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93E" w:rsidRPr="00F37D05" w:rsidRDefault="00D45F32" w:rsidP="00D45F32">
      <w:pPr>
        <w:spacing w:line="480" w:lineRule="auto"/>
        <w:jc w:val="center"/>
        <w:rPr>
          <w:lang w:eastAsia="zh-CN"/>
        </w:rPr>
      </w:pPr>
      <w:bookmarkStart w:id="0" w:name="_GoBack"/>
      <w:bookmarkEnd w:id="0"/>
      <w:r w:rsidRPr="00D45F32">
        <w:rPr>
          <w:rFonts w:hint="eastAsia"/>
          <w:b/>
          <w:bCs/>
          <w:sz w:val="28"/>
          <w:szCs w:val="28"/>
          <w:lang w:eastAsia="zh-CN"/>
        </w:rPr>
        <w:t>四年级上册数学单元测试</w:t>
      </w:r>
      <w:r w:rsidRPr="00D45F32">
        <w:rPr>
          <w:rFonts w:hint="eastAsia"/>
          <w:b/>
          <w:bCs/>
          <w:sz w:val="28"/>
          <w:szCs w:val="28"/>
          <w:lang w:eastAsia="zh-CN"/>
        </w:rPr>
        <w:t>-1.</w:t>
      </w:r>
      <w:r w:rsidRPr="00D45F32">
        <w:rPr>
          <w:rFonts w:hint="eastAsia"/>
          <w:b/>
          <w:bCs/>
          <w:sz w:val="28"/>
          <w:szCs w:val="28"/>
          <w:lang w:eastAsia="zh-CN"/>
        </w:rPr>
        <w:t>升和毫升</w:t>
      </w:r>
      <w:r w:rsidRPr="00D45F32"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 w:rsidR="0045793E" w:rsidRPr="00F37D05" w:rsidRDefault="00F37D05" w:rsidP="00D45F32">
      <w:pPr>
        <w:spacing w:line="480" w:lineRule="auto"/>
        <w:rPr>
          <w:lang w:eastAsia="zh-CN"/>
        </w:rPr>
      </w:pPr>
      <w:r w:rsidRPr="00F37D05">
        <w:rPr>
          <w:b/>
          <w:bCs/>
          <w:sz w:val="24"/>
          <w:szCs w:val="24"/>
          <w:lang w:eastAsia="zh-CN"/>
        </w:rPr>
        <w:t>一、单选题</w:t>
      </w:r>
      <w:r w:rsidRPr="00F37D05">
        <w:rPr>
          <w:b/>
          <w:bCs/>
          <w:sz w:val="24"/>
          <w:szCs w:val="24"/>
          <w:lang w:eastAsia="zh-CN"/>
        </w:rPr>
        <w:t xml:space="preserve"> </w:t>
      </w:r>
    </w:p>
    <w:p w:rsidR="0045793E" w:rsidRPr="00F37D05" w:rsidRDefault="00F37D05" w:rsidP="00D45F32">
      <w:pPr>
        <w:spacing w:after="0" w:line="480" w:lineRule="auto"/>
        <w:rPr>
          <w:lang w:eastAsia="zh-CN"/>
        </w:rPr>
      </w:pPr>
      <w:r w:rsidRPr="00F37D05">
        <w:rPr>
          <w:lang w:eastAsia="zh-CN"/>
        </w:rPr>
        <w:t>1.</w:t>
      </w:r>
      <w:r w:rsidRPr="00F37D05">
        <w:rPr>
          <w:lang w:eastAsia="zh-CN"/>
        </w:rPr>
        <w:t>一桶食用油有</w:t>
      </w:r>
      <w:r w:rsidRPr="00F37D05">
        <w:rPr>
          <w:lang w:eastAsia="zh-CN"/>
        </w:rPr>
        <w:t>10</w:t>
      </w:r>
      <w:r w:rsidRPr="00F37D05">
        <w:rPr>
          <w:lang w:eastAsia="zh-CN"/>
        </w:rPr>
        <w:t>（</w:t>
      </w:r>
      <w:r w:rsidRPr="00F37D05">
        <w:rPr>
          <w:lang w:eastAsia="zh-CN"/>
        </w:rPr>
        <w:t xml:space="preserve">     </w:t>
      </w:r>
      <w:r w:rsidRPr="00F37D05">
        <w:rPr>
          <w:lang w:eastAsia="zh-CN"/>
        </w:rPr>
        <w:t>）。</w:t>
      </w:r>
      <w:r w:rsidRPr="00F37D05">
        <w:rPr>
          <w:lang w:eastAsia="zh-CN"/>
        </w:rPr>
        <w:t xml:space="preserve">            </w:t>
      </w:r>
    </w:p>
    <w:p w:rsidR="0045793E" w:rsidRPr="00F37D05" w:rsidRDefault="00F37D05" w:rsidP="00D45F32">
      <w:pPr>
        <w:spacing w:after="0" w:line="480" w:lineRule="auto"/>
        <w:ind w:left="150"/>
      </w:pPr>
      <w:r w:rsidRPr="00F37D05">
        <w:t>A. </w:t>
      </w:r>
      <w:r w:rsidRPr="00F37D05">
        <w:t>立方米</w:t>
      </w:r>
      <w:r w:rsidRPr="00F37D05">
        <w:t>                                  </w:t>
      </w:r>
      <w:r w:rsidR="00974B91">
        <w:rPr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2.25pt;height:3pt;visibility:visible;mso-wrap-style:square">
            <v:imagedata r:id="rId10" o:title=""/>
          </v:shape>
        </w:pict>
      </w:r>
      <w:r w:rsidRPr="00F37D05">
        <w:t>B. </w:t>
      </w:r>
      <w:r w:rsidRPr="00F37D05">
        <w:t>升</w:t>
      </w:r>
      <w:r w:rsidRPr="00F37D05">
        <w:t>                                  </w:t>
      </w:r>
      <w:r w:rsidR="00974B91">
        <w:rPr>
          <w:noProof/>
          <w:lang w:eastAsia="zh-CN"/>
        </w:rPr>
        <w:pict>
          <v:shape id="图片 2" o:spid="_x0000_i1026" type="#_x0000_t75" style="width:2.25pt;height:3pt;visibility:visible;mso-wrap-style:square">
            <v:imagedata r:id="rId10" o:title=""/>
          </v:shape>
        </w:pict>
      </w:r>
      <w:r w:rsidRPr="00F37D05">
        <w:t>C. </w:t>
      </w:r>
      <w:r w:rsidRPr="00F37D05">
        <w:t>立方厘米</w:t>
      </w:r>
      <w:r w:rsidRPr="00F37D05">
        <w:t>                                  </w:t>
      </w:r>
      <w:r w:rsidR="00974B91">
        <w:rPr>
          <w:noProof/>
          <w:lang w:eastAsia="zh-CN"/>
        </w:rPr>
        <w:pict>
          <v:shape id="图片 3" o:spid="_x0000_i1027" type="#_x0000_t75" style="width:2.25pt;height:3pt;visibility:visible;mso-wrap-style:square">
            <v:imagedata r:id="rId10" o:title=""/>
          </v:shape>
        </w:pict>
      </w:r>
      <w:r w:rsidRPr="00F37D05">
        <w:t>D. </w:t>
      </w:r>
      <w:r w:rsidRPr="00F37D05">
        <w:t>毫升</w:t>
      </w:r>
    </w:p>
    <w:p w:rsidR="0045793E" w:rsidRPr="00F37D05" w:rsidRDefault="00F37D05" w:rsidP="00D45F32">
      <w:pPr>
        <w:spacing w:after="0" w:line="480" w:lineRule="auto"/>
      </w:pPr>
      <w:r w:rsidRPr="00F37D05">
        <w:t>2.5.36</w:t>
      </w:r>
      <w:r w:rsidRPr="00F37D05">
        <w:t>立方分米</w:t>
      </w:r>
      <w:r w:rsidRPr="00F37D05">
        <w:t>=</w:t>
      </w:r>
      <w:r w:rsidRPr="00F37D05">
        <w:t>（</w:t>
      </w:r>
      <w:r w:rsidRPr="00F37D05">
        <w:t xml:space="preserve">     </w:t>
      </w:r>
      <w:r w:rsidRPr="00F37D05">
        <w:t>）立方厘米。</w:t>
      </w:r>
      <w:r w:rsidRPr="00F37D05">
        <w:t xml:space="preserve">            </w:t>
      </w:r>
    </w:p>
    <w:p w:rsidR="0045793E" w:rsidRPr="00F37D05" w:rsidRDefault="00F37D05" w:rsidP="00D45F32">
      <w:pPr>
        <w:spacing w:after="0" w:line="480" w:lineRule="auto"/>
        <w:ind w:left="150"/>
      </w:pPr>
      <w:r w:rsidRPr="00F37D05">
        <w:t>A. 53.6                                   </w:t>
      </w:r>
      <w:r w:rsidR="00974B91">
        <w:rPr>
          <w:noProof/>
          <w:lang w:eastAsia="zh-CN"/>
        </w:rPr>
        <w:pict>
          <v:shape id="图片 4" o:spid="_x0000_i1028" type="#_x0000_t75" style="width:.75pt;height:3pt;visibility:visible;mso-wrap-style:square">
            <v:imagedata r:id="rId11" o:title=""/>
          </v:shape>
        </w:pict>
      </w:r>
      <w:r w:rsidRPr="00F37D05">
        <w:t>B. 536                                   </w:t>
      </w:r>
      <w:r w:rsidR="00974B91">
        <w:rPr>
          <w:noProof/>
          <w:lang w:eastAsia="zh-CN"/>
        </w:rPr>
        <w:pict>
          <v:shape id="图片 5" o:spid="_x0000_i1029" type="#_x0000_t75" style="width:.75pt;height:3pt;visibility:visible;mso-wrap-style:square">
            <v:imagedata r:id="rId11" o:title=""/>
          </v:shape>
        </w:pict>
      </w:r>
      <w:r w:rsidRPr="00F37D05">
        <w:t>C. 5360                                   </w:t>
      </w:r>
      <w:r w:rsidR="00974B91">
        <w:rPr>
          <w:noProof/>
          <w:lang w:eastAsia="zh-CN"/>
        </w:rPr>
        <w:pict>
          <v:shape id="图片 6" o:spid="_x0000_i1030" type="#_x0000_t75" style="width:.75pt;height:3pt;visibility:visible;mso-wrap-style:square">
            <v:imagedata r:id="rId11" o:title=""/>
          </v:shape>
        </w:pict>
      </w:r>
      <w:r w:rsidRPr="00F37D05">
        <w:t>D. 0.00536</w:t>
      </w:r>
    </w:p>
    <w:p w:rsidR="0045793E" w:rsidRPr="00F37D05" w:rsidRDefault="00F37D05" w:rsidP="00D45F32">
      <w:pPr>
        <w:spacing w:after="0" w:line="480" w:lineRule="auto"/>
        <w:rPr>
          <w:lang w:eastAsia="zh-CN"/>
        </w:rPr>
      </w:pPr>
      <w:r w:rsidRPr="00F37D05">
        <w:rPr>
          <w:lang w:eastAsia="zh-CN"/>
        </w:rPr>
        <w:t>3.</w:t>
      </w:r>
      <w:r w:rsidRPr="00F37D05">
        <w:rPr>
          <w:lang w:eastAsia="zh-CN"/>
        </w:rPr>
        <w:t>求一只油桶能装油多少升，是求这只油桶的</w:t>
      </w:r>
      <w:r w:rsidRPr="00F37D05">
        <w:rPr>
          <w:lang w:eastAsia="zh-CN"/>
        </w:rPr>
        <w:t xml:space="preserve">(   )            </w:t>
      </w:r>
    </w:p>
    <w:p w:rsidR="0045793E" w:rsidRPr="00F37D05" w:rsidRDefault="00F37D05" w:rsidP="00D45F32">
      <w:pPr>
        <w:spacing w:after="0" w:line="480" w:lineRule="auto"/>
        <w:ind w:left="150"/>
        <w:rPr>
          <w:lang w:eastAsia="zh-CN"/>
        </w:rPr>
      </w:pPr>
      <w:r w:rsidRPr="00F37D05">
        <w:rPr>
          <w:lang w:eastAsia="zh-CN"/>
        </w:rPr>
        <w:t>A. </w:t>
      </w:r>
      <w:r w:rsidRPr="00F37D05">
        <w:rPr>
          <w:lang w:eastAsia="zh-CN"/>
        </w:rPr>
        <w:t>表面积</w:t>
      </w:r>
      <w:r w:rsidRPr="00F37D05">
        <w:rPr>
          <w:lang w:eastAsia="zh-CN"/>
        </w:rPr>
        <w:t>                                        </w:t>
      </w:r>
      <w:r w:rsidR="00974B91">
        <w:rPr>
          <w:noProof/>
          <w:lang w:eastAsia="zh-CN"/>
        </w:rPr>
        <w:pict>
          <v:shape id="图片 7" o:spid="_x0000_i1031" type="#_x0000_t75" style="width:.75pt;height:3pt;visibility:visible;mso-wrap-style:square">
            <v:imagedata r:id="rId11" o:title=""/>
          </v:shape>
        </w:pict>
      </w:r>
      <w:r w:rsidRPr="00F37D05">
        <w:rPr>
          <w:lang w:eastAsia="zh-CN"/>
        </w:rPr>
        <w:t>B. </w:t>
      </w:r>
      <w:r w:rsidRPr="00F37D05">
        <w:rPr>
          <w:lang w:eastAsia="zh-CN"/>
        </w:rPr>
        <w:t>容积</w:t>
      </w:r>
      <w:r w:rsidRPr="00F37D05">
        <w:rPr>
          <w:lang w:eastAsia="zh-CN"/>
        </w:rPr>
        <w:t>                                        </w:t>
      </w:r>
      <w:r w:rsidR="00974B91">
        <w:rPr>
          <w:noProof/>
          <w:lang w:eastAsia="zh-CN"/>
        </w:rPr>
        <w:pict>
          <v:shape id="图片 8" o:spid="_x0000_i1032" type="#_x0000_t75" style="width:.75pt;height:3pt;visibility:visible;mso-wrap-style:square">
            <v:imagedata r:id="rId11" o:title=""/>
          </v:shape>
        </w:pict>
      </w:r>
      <w:r w:rsidRPr="00F37D05">
        <w:rPr>
          <w:lang w:eastAsia="zh-CN"/>
        </w:rPr>
        <w:t>C. </w:t>
      </w:r>
      <w:r w:rsidRPr="00F37D05">
        <w:rPr>
          <w:lang w:eastAsia="zh-CN"/>
        </w:rPr>
        <w:t>体积</w:t>
      </w:r>
    </w:p>
    <w:p w:rsidR="0045793E" w:rsidRPr="00F37D05" w:rsidRDefault="00F37D05" w:rsidP="00D45F32">
      <w:pPr>
        <w:spacing w:after="0" w:line="480" w:lineRule="auto"/>
        <w:rPr>
          <w:lang w:eastAsia="zh-CN"/>
        </w:rPr>
      </w:pPr>
      <w:r w:rsidRPr="00F37D05">
        <w:rPr>
          <w:lang w:eastAsia="zh-CN"/>
        </w:rPr>
        <w:t>4.3</w:t>
      </w:r>
      <w:r w:rsidRPr="00F37D05">
        <w:rPr>
          <w:lang w:eastAsia="zh-CN"/>
        </w:rPr>
        <w:t>立方米</w:t>
      </w:r>
      <w:r w:rsidRPr="00F37D05">
        <w:rPr>
          <w:lang w:eastAsia="zh-CN"/>
        </w:rPr>
        <w:t>50</w:t>
      </w:r>
      <w:r w:rsidRPr="00F37D05">
        <w:rPr>
          <w:lang w:eastAsia="zh-CN"/>
        </w:rPr>
        <w:t>立方分米（</w:t>
      </w:r>
      <w:r w:rsidRPr="00F37D05">
        <w:rPr>
          <w:lang w:eastAsia="zh-CN"/>
        </w:rPr>
        <w:t xml:space="preserve">  </w:t>
      </w:r>
      <w:r w:rsidRPr="00F37D05">
        <w:rPr>
          <w:lang w:eastAsia="zh-CN"/>
        </w:rPr>
        <w:t>）</w:t>
      </w:r>
      <w:r w:rsidRPr="00F37D05">
        <w:rPr>
          <w:lang w:eastAsia="zh-CN"/>
        </w:rPr>
        <w:t>3.5</w:t>
      </w:r>
      <w:r w:rsidRPr="00F37D05">
        <w:rPr>
          <w:lang w:eastAsia="zh-CN"/>
        </w:rPr>
        <w:t>立方米．</w:t>
      </w:r>
      <w:r w:rsidRPr="00F37D05">
        <w:rPr>
          <w:lang w:eastAsia="zh-CN"/>
        </w:rPr>
        <w:t xml:space="preserve">            </w:t>
      </w:r>
    </w:p>
    <w:p w:rsidR="0045793E" w:rsidRPr="00F37D05" w:rsidRDefault="00F37D05" w:rsidP="00D45F32">
      <w:pPr>
        <w:spacing w:after="0" w:line="480" w:lineRule="auto"/>
        <w:ind w:left="150"/>
        <w:rPr>
          <w:lang w:eastAsia="zh-CN"/>
        </w:rPr>
      </w:pPr>
      <w:r w:rsidRPr="00F37D05">
        <w:rPr>
          <w:lang w:eastAsia="zh-CN"/>
        </w:rPr>
        <w:t>A. </w:t>
      </w:r>
      <w:r w:rsidRPr="00F37D05">
        <w:rPr>
          <w:lang w:eastAsia="zh-CN"/>
        </w:rPr>
        <w:t>大于</w:t>
      </w:r>
      <w:r w:rsidRPr="00F37D05">
        <w:rPr>
          <w:lang w:eastAsia="zh-CN"/>
        </w:rPr>
        <w:t>                                  </w:t>
      </w:r>
      <w:r w:rsidR="00974B91">
        <w:rPr>
          <w:noProof/>
          <w:lang w:eastAsia="zh-CN"/>
        </w:rPr>
        <w:pict>
          <v:shape id="图片 9" o:spid="_x0000_i1033" type="#_x0000_t75" style="width:2.25pt;height:3pt;visibility:visible;mso-wrap-style:square">
            <v:imagedata r:id="rId10" o:title=""/>
          </v:shape>
        </w:pict>
      </w:r>
      <w:r w:rsidRPr="00F37D05">
        <w:rPr>
          <w:lang w:eastAsia="zh-CN"/>
        </w:rPr>
        <w:t>B. </w:t>
      </w:r>
      <w:r w:rsidRPr="00F37D05">
        <w:rPr>
          <w:lang w:eastAsia="zh-CN"/>
        </w:rPr>
        <w:t>小于</w:t>
      </w:r>
      <w:r w:rsidRPr="00F37D05">
        <w:rPr>
          <w:lang w:eastAsia="zh-CN"/>
        </w:rPr>
        <w:t>                                  </w:t>
      </w:r>
      <w:r w:rsidR="00974B91">
        <w:rPr>
          <w:noProof/>
          <w:lang w:eastAsia="zh-CN"/>
        </w:rPr>
        <w:pict>
          <v:shape id="图片 10" o:spid="_x0000_i1034" type="#_x0000_t75" style="width:2.25pt;height:3pt;visibility:visible;mso-wrap-style:square">
            <v:imagedata r:id="rId10" o:title=""/>
          </v:shape>
        </w:pict>
      </w:r>
      <w:r w:rsidRPr="00F37D05">
        <w:rPr>
          <w:lang w:eastAsia="zh-CN"/>
        </w:rPr>
        <w:t>C. </w:t>
      </w:r>
      <w:r w:rsidRPr="00F37D05">
        <w:rPr>
          <w:lang w:eastAsia="zh-CN"/>
        </w:rPr>
        <w:t>等于</w:t>
      </w:r>
      <w:r w:rsidRPr="00F37D05">
        <w:rPr>
          <w:lang w:eastAsia="zh-CN"/>
        </w:rPr>
        <w:t>                                  </w:t>
      </w:r>
      <w:r w:rsidR="00974B91">
        <w:rPr>
          <w:noProof/>
          <w:lang w:eastAsia="zh-CN"/>
        </w:rPr>
        <w:pict>
          <v:shape id="图片 11" o:spid="_x0000_i1035" type="#_x0000_t75" style="width:2.25pt;height:3pt;visibility:visible;mso-wrap-style:square">
            <v:imagedata r:id="rId10" o:title=""/>
          </v:shape>
        </w:pict>
      </w:r>
      <w:r w:rsidRPr="00F37D05">
        <w:rPr>
          <w:lang w:eastAsia="zh-CN"/>
        </w:rPr>
        <w:t>D. </w:t>
      </w:r>
      <w:r w:rsidRPr="00F37D05">
        <w:rPr>
          <w:lang w:eastAsia="zh-CN"/>
        </w:rPr>
        <w:t>不能比较</w:t>
      </w:r>
    </w:p>
    <w:p w:rsidR="00F37D05" w:rsidRPr="00F37D05" w:rsidRDefault="00F37D05" w:rsidP="00D45F32">
      <w:pPr>
        <w:spacing w:after="0" w:line="480" w:lineRule="auto"/>
        <w:rPr>
          <w:lang w:eastAsia="zh-CN"/>
        </w:rPr>
      </w:pPr>
      <w:r w:rsidRPr="00F37D05">
        <w:rPr>
          <w:lang w:eastAsia="zh-CN"/>
        </w:rPr>
        <w:t>5.</w:t>
      </w:r>
      <w:r w:rsidRPr="00F37D05">
        <w:rPr>
          <w:lang w:eastAsia="zh-CN"/>
        </w:rPr>
        <w:t>下面的物体都是用</w:t>
      </w:r>
      <w:r w:rsidRPr="00F37D05">
        <w:rPr>
          <w:lang w:eastAsia="zh-CN"/>
        </w:rPr>
        <w:t>1</w:t>
      </w:r>
      <w:r w:rsidRPr="00F37D05">
        <w:rPr>
          <w:lang w:eastAsia="zh-CN"/>
        </w:rPr>
        <w:t>立方厘米的正方体摆成的，（</w:t>
      </w:r>
      <w:r w:rsidRPr="00F37D05">
        <w:rPr>
          <w:lang w:eastAsia="zh-CN"/>
        </w:rPr>
        <w:t xml:space="preserve">     </w:t>
      </w:r>
      <w:r w:rsidRPr="00F37D05">
        <w:rPr>
          <w:lang w:eastAsia="zh-CN"/>
        </w:rPr>
        <w:t>）的体积最大。</w:t>
      </w:r>
    </w:p>
    <w:p w:rsidR="0045793E" w:rsidRPr="00F37D05" w:rsidRDefault="00F37D05" w:rsidP="00D45F32">
      <w:pPr>
        <w:spacing w:after="0" w:line="480" w:lineRule="auto"/>
        <w:ind w:left="150"/>
        <w:rPr>
          <w:lang w:eastAsia="zh-CN"/>
        </w:rPr>
      </w:pPr>
      <w:r w:rsidRPr="00F37D05">
        <w:rPr>
          <w:lang w:eastAsia="zh-CN"/>
        </w:rPr>
        <w:t>A. </w:t>
      </w:r>
      <w:r w:rsidR="00974B91">
        <w:rPr>
          <w:noProof/>
          <w:lang w:eastAsia="zh-CN"/>
        </w:rPr>
        <w:pict>
          <v:shape id="图片 12" o:spid="_x0000_i1036" type="#_x0000_t75" style="width:90pt;height:60pt;visibility:visible;mso-wrap-style:square">
            <v:imagedata r:id="rId12" o:title=""/>
          </v:shape>
        </w:pict>
      </w:r>
      <w:r w:rsidRPr="00F37D05">
        <w:rPr>
          <w:lang w:eastAsia="zh-CN"/>
        </w:rPr>
        <w:t>                    B. </w:t>
      </w:r>
      <w:r w:rsidR="00974B91">
        <w:rPr>
          <w:noProof/>
          <w:lang w:eastAsia="zh-CN"/>
        </w:rPr>
        <w:pict>
          <v:shape id="图片 13" o:spid="_x0000_i1037" type="#_x0000_t75" style="width:66.75pt;height:68.25pt;visibility:visible;mso-wrap-style:square">
            <v:imagedata r:id="rId13" o:title=""/>
          </v:shape>
        </w:pict>
      </w:r>
      <w:r w:rsidRPr="00F37D05">
        <w:rPr>
          <w:lang w:eastAsia="zh-CN"/>
        </w:rPr>
        <w:t>                    C. </w:t>
      </w:r>
      <w:r w:rsidR="00974B91">
        <w:rPr>
          <w:noProof/>
          <w:lang w:eastAsia="zh-CN"/>
        </w:rPr>
        <w:pict>
          <v:shape id="图片 14" o:spid="_x0000_i1038" type="#_x0000_t75" style="width:99pt;height:75.75pt;visibility:visible;mso-wrap-style:square">
            <v:imagedata r:id="rId14" o:title=""/>
          </v:shape>
        </w:pict>
      </w:r>
    </w:p>
    <w:p w:rsidR="0045793E" w:rsidRPr="00F37D05" w:rsidRDefault="00F37D05" w:rsidP="00D45F32">
      <w:pPr>
        <w:spacing w:line="480" w:lineRule="auto"/>
        <w:rPr>
          <w:lang w:eastAsia="zh-CN"/>
        </w:rPr>
      </w:pPr>
      <w:r w:rsidRPr="00F37D05">
        <w:rPr>
          <w:b/>
          <w:bCs/>
          <w:sz w:val="24"/>
          <w:szCs w:val="24"/>
          <w:lang w:eastAsia="zh-CN"/>
        </w:rPr>
        <w:t>二、判断题</w:t>
      </w:r>
      <w:r w:rsidRPr="00F37D05">
        <w:rPr>
          <w:b/>
          <w:bCs/>
          <w:sz w:val="24"/>
          <w:szCs w:val="24"/>
          <w:lang w:eastAsia="zh-CN"/>
        </w:rPr>
        <w:t xml:space="preserve"> </w:t>
      </w:r>
    </w:p>
    <w:p w:rsidR="0045793E" w:rsidRPr="00F37D05" w:rsidRDefault="00F37D05" w:rsidP="00D45F32">
      <w:pPr>
        <w:spacing w:after="0" w:line="480" w:lineRule="auto"/>
        <w:rPr>
          <w:lang w:eastAsia="zh-CN"/>
        </w:rPr>
      </w:pPr>
      <w:r w:rsidRPr="00F37D05">
        <w:rPr>
          <w:lang w:eastAsia="zh-CN"/>
        </w:rPr>
        <w:t>6.1</w:t>
      </w:r>
      <w:r w:rsidRPr="00F37D05">
        <w:rPr>
          <w:lang w:eastAsia="zh-CN"/>
        </w:rPr>
        <w:t>升水即为</w:t>
      </w:r>
      <w:r w:rsidRPr="00F37D05">
        <w:rPr>
          <w:lang w:eastAsia="zh-CN"/>
        </w:rPr>
        <w:t>10000</w:t>
      </w:r>
      <w:r w:rsidRPr="00F37D05">
        <w:rPr>
          <w:lang w:eastAsia="zh-CN"/>
        </w:rPr>
        <w:t>毫升水。</w:t>
      </w:r>
      <w:r w:rsidRPr="00F37D05">
        <w:rPr>
          <w:lang w:eastAsia="zh-CN"/>
        </w:rPr>
        <w:t xml:space="preserve">     </w:t>
      </w:r>
    </w:p>
    <w:p w:rsidR="0045793E" w:rsidRPr="00F37D05" w:rsidRDefault="00F37D05" w:rsidP="00D45F32">
      <w:pPr>
        <w:spacing w:after="0" w:line="480" w:lineRule="auto"/>
        <w:rPr>
          <w:lang w:eastAsia="zh-CN"/>
        </w:rPr>
      </w:pPr>
      <w:r w:rsidRPr="00F37D05">
        <w:rPr>
          <w:lang w:eastAsia="zh-CN"/>
        </w:rPr>
        <w:t>7.</w:t>
      </w:r>
      <w:r w:rsidRPr="00F37D05">
        <w:rPr>
          <w:lang w:eastAsia="zh-CN"/>
        </w:rPr>
        <w:t>一台容积是</w:t>
      </w:r>
      <w:r w:rsidRPr="00F37D05">
        <w:rPr>
          <w:lang w:eastAsia="zh-CN"/>
        </w:rPr>
        <w:t>200L</w:t>
      </w:r>
      <w:r w:rsidRPr="00F37D05">
        <w:rPr>
          <w:lang w:eastAsia="zh-CN"/>
        </w:rPr>
        <w:t>的冰箱，它所占的空间就是</w:t>
      </w:r>
      <w:r w:rsidRPr="00F37D05">
        <w:rPr>
          <w:lang w:eastAsia="zh-CN"/>
        </w:rPr>
        <w:t>200dm</w:t>
      </w:r>
      <w:r w:rsidRPr="00F37D05">
        <w:rPr>
          <w:vertAlign w:val="superscript"/>
          <w:lang w:eastAsia="zh-CN"/>
        </w:rPr>
        <w:t>3</w:t>
      </w:r>
      <w:r w:rsidRPr="00F37D05">
        <w:rPr>
          <w:lang w:eastAsia="zh-CN"/>
        </w:rPr>
        <w:t>。（</w:t>
      </w:r>
      <w:r w:rsidRPr="00F37D05">
        <w:rPr>
          <w:lang w:eastAsia="zh-CN"/>
        </w:rPr>
        <w:t xml:space="preserve">    </w:t>
      </w:r>
      <w:r w:rsidRPr="00F37D05">
        <w:rPr>
          <w:lang w:eastAsia="zh-CN"/>
        </w:rPr>
        <w:t>）</w:t>
      </w:r>
      <w:r w:rsidRPr="00F37D05">
        <w:rPr>
          <w:lang w:eastAsia="zh-CN"/>
        </w:rPr>
        <w:t xml:space="preserve">    </w:t>
      </w:r>
    </w:p>
    <w:p w:rsidR="0045793E" w:rsidRPr="00F37D05" w:rsidRDefault="00F37D05" w:rsidP="00D45F32">
      <w:pPr>
        <w:spacing w:after="0" w:line="480" w:lineRule="auto"/>
        <w:rPr>
          <w:lang w:eastAsia="zh-CN"/>
        </w:rPr>
      </w:pPr>
      <w:r w:rsidRPr="00F37D05">
        <w:rPr>
          <w:lang w:eastAsia="zh-CN"/>
        </w:rPr>
        <w:t>8.</w:t>
      </w:r>
      <w:r w:rsidRPr="00F37D05">
        <w:rPr>
          <w:lang w:eastAsia="zh-CN"/>
        </w:rPr>
        <w:t>茶杯的容积就是茶杯的体积。</w:t>
      </w:r>
      <w:r w:rsidRPr="00F37D05">
        <w:rPr>
          <w:lang w:eastAsia="zh-CN"/>
        </w:rPr>
        <w:t xml:space="preserve">    </w:t>
      </w:r>
    </w:p>
    <w:p w:rsidR="0045793E" w:rsidRPr="00F37D05" w:rsidRDefault="00F37D05" w:rsidP="00D45F32">
      <w:pPr>
        <w:spacing w:after="0" w:line="480" w:lineRule="auto"/>
        <w:rPr>
          <w:lang w:eastAsia="zh-CN"/>
        </w:rPr>
      </w:pPr>
      <w:r w:rsidRPr="00F37D05">
        <w:rPr>
          <w:lang w:eastAsia="zh-CN"/>
        </w:rPr>
        <w:t>9.</w:t>
      </w:r>
      <w:r w:rsidRPr="00F37D05">
        <w:rPr>
          <w:lang w:eastAsia="zh-CN"/>
        </w:rPr>
        <w:t>判断题</w:t>
      </w:r>
      <w:r w:rsidRPr="00F37D05">
        <w:rPr>
          <w:lang w:eastAsia="zh-CN"/>
        </w:rPr>
        <w:t>.</w:t>
      </w:r>
      <w:r w:rsidRPr="00F37D05">
        <w:rPr>
          <w:lang w:eastAsia="zh-CN"/>
        </w:rPr>
        <w:br/>
        <w:t>2.04</w:t>
      </w:r>
      <w:r w:rsidRPr="00F37D05">
        <w:rPr>
          <w:lang w:eastAsia="zh-CN"/>
        </w:rPr>
        <w:t>立方米就是</w:t>
      </w:r>
      <w:r w:rsidRPr="00F37D05">
        <w:rPr>
          <w:lang w:eastAsia="zh-CN"/>
        </w:rPr>
        <w:t>204</w:t>
      </w:r>
      <w:r w:rsidRPr="00F37D05">
        <w:rPr>
          <w:lang w:eastAsia="zh-CN"/>
        </w:rPr>
        <w:t>立方分米</w:t>
      </w:r>
      <w:r w:rsidRPr="00F37D05">
        <w:rPr>
          <w:lang w:eastAsia="zh-CN"/>
        </w:rPr>
        <w:t xml:space="preserve">    </w:t>
      </w:r>
    </w:p>
    <w:p w:rsidR="0045793E" w:rsidRPr="00F37D05" w:rsidRDefault="00F37D05" w:rsidP="00D45F32">
      <w:pPr>
        <w:spacing w:line="480" w:lineRule="auto"/>
        <w:rPr>
          <w:lang w:eastAsia="zh-CN"/>
        </w:rPr>
      </w:pPr>
      <w:r w:rsidRPr="00F37D05">
        <w:rPr>
          <w:b/>
          <w:bCs/>
          <w:sz w:val="24"/>
          <w:szCs w:val="24"/>
          <w:lang w:eastAsia="zh-CN"/>
        </w:rPr>
        <w:t>三、填空题</w:t>
      </w:r>
      <w:r w:rsidRPr="00F37D05">
        <w:rPr>
          <w:b/>
          <w:bCs/>
          <w:sz w:val="24"/>
          <w:szCs w:val="24"/>
          <w:lang w:eastAsia="zh-CN"/>
        </w:rPr>
        <w:t xml:space="preserve"> </w:t>
      </w:r>
    </w:p>
    <w:p w:rsidR="0045793E" w:rsidRPr="00F37D05" w:rsidRDefault="00F37D05" w:rsidP="00D45F32">
      <w:pPr>
        <w:spacing w:after="0" w:line="480" w:lineRule="auto"/>
        <w:rPr>
          <w:lang w:eastAsia="zh-CN"/>
        </w:rPr>
      </w:pPr>
      <w:r w:rsidRPr="00F37D05">
        <w:rPr>
          <w:lang w:eastAsia="zh-CN"/>
        </w:rPr>
        <w:t>10.</w:t>
      </w:r>
      <w:r w:rsidRPr="00F37D05">
        <w:rPr>
          <w:lang w:eastAsia="zh-CN"/>
        </w:rPr>
        <w:t>容器容纳物体的</w:t>
      </w:r>
      <w:r w:rsidRPr="00F37D05">
        <w:rPr>
          <w:lang w:eastAsia="zh-CN"/>
        </w:rPr>
        <w:t>________</w:t>
      </w:r>
      <w:r w:rsidRPr="00F37D05">
        <w:rPr>
          <w:lang w:eastAsia="zh-CN"/>
        </w:rPr>
        <w:t>，叫做物体的容积</w:t>
      </w:r>
      <w:r w:rsidRPr="00F37D05">
        <w:rPr>
          <w:lang w:eastAsia="zh-CN"/>
        </w:rPr>
        <w:t xml:space="preserve">    </w:t>
      </w:r>
    </w:p>
    <w:p w:rsidR="0045793E" w:rsidRPr="00F37D05" w:rsidRDefault="00F37D05" w:rsidP="00D45F32">
      <w:pPr>
        <w:spacing w:after="0" w:line="480" w:lineRule="auto"/>
        <w:rPr>
          <w:lang w:eastAsia="zh-CN"/>
        </w:rPr>
      </w:pPr>
      <w:r w:rsidRPr="00F37D05">
        <w:rPr>
          <w:lang w:eastAsia="zh-CN"/>
        </w:rPr>
        <w:t>11.2</w:t>
      </w:r>
      <w:r w:rsidRPr="00F37D05">
        <w:rPr>
          <w:b/>
          <w:lang w:eastAsia="zh-CN"/>
        </w:rPr>
        <w:t>.</w:t>
      </w:r>
      <w:r w:rsidRPr="00F37D05">
        <w:rPr>
          <w:lang w:eastAsia="zh-CN"/>
        </w:rPr>
        <w:t>4</w:t>
      </w:r>
      <w:r w:rsidRPr="00F37D05">
        <w:rPr>
          <w:lang w:eastAsia="zh-CN"/>
        </w:rPr>
        <w:t>立方分米</w:t>
      </w:r>
      <w:r w:rsidRPr="00F37D05">
        <w:rPr>
          <w:lang w:eastAsia="zh-CN"/>
        </w:rPr>
        <w:t>=________</w:t>
      </w:r>
      <w:r w:rsidRPr="00F37D05">
        <w:rPr>
          <w:lang w:eastAsia="zh-CN"/>
        </w:rPr>
        <w:t>升</w:t>
      </w:r>
      <w:r w:rsidRPr="00F37D05">
        <w:rPr>
          <w:lang w:eastAsia="zh-CN"/>
        </w:rPr>
        <w:t>=________</w:t>
      </w:r>
      <w:r w:rsidRPr="00F37D05">
        <w:rPr>
          <w:lang w:eastAsia="zh-CN"/>
        </w:rPr>
        <w:t>毫升</w:t>
      </w:r>
      <w:r w:rsidRPr="00F37D05">
        <w:rPr>
          <w:lang w:eastAsia="zh-CN"/>
        </w:rPr>
        <w:t>=________</w:t>
      </w:r>
      <w:r w:rsidRPr="00F37D05">
        <w:rPr>
          <w:lang w:eastAsia="zh-CN"/>
        </w:rPr>
        <w:t>升</w:t>
      </w:r>
      <w:r w:rsidRPr="00F37D05">
        <w:rPr>
          <w:lang w:eastAsia="zh-CN"/>
        </w:rPr>
        <w:t>________</w:t>
      </w:r>
      <w:r w:rsidRPr="00F37D05">
        <w:rPr>
          <w:lang w:eastAsia="zh-CN"/>
        </w:rPr>
        <w:t>毫升</w:t>
      </w:r>
      <w:r w:rsidRPr="00F37D05">
        <w:rPr>
          <w:lang w:eastAsia="zh-CN"/>
        </w:rPr>
        <w:t xml:space="preserve">    </w:t>
      </w:r>
    </w:p>
    <w:p w:rsidR="0045793E" w:rsidRPr="00F37D05" w:rsidRDefault="00F37D05" w:rsidP="00D45F32">
      <w:pPr>
        <w:spacing w:after="0" w:line="480" w:lineRule="auto"/>
        <w:rPr>
          <w:lang w:eastAsia="zh-CN"/>
        </w:rPr>
      </w:pPr>
      <w:r w:rsidRPr="00F37D05">
        <w:rPr>
          <w:lang w:eastAsia="zh-CN"/>
        </w:rPr>
        <w:lastRenderedPageBreak/>
        <w:t>12.</w:t>
      </w:r>
      <w:r w:rsidRPr="00F37D05">
        <w:rPr>
          <w:lang w:eastAsia="zh-CN"/>
        </w:rPr>
        <w:t>物体所占</w:t>
      </w:r>
      <w:r w:rsidRPr="00F37D05">
        <w:rPr>
          <w:lang w:eastAsia="zh-CN"/>
        </w:rPr>
        <w:t>________</w:t>
      </w:r>
      <w:r w:rsidRPr="00F37D05">
        <w:rPr>
          <w:lang w:eastAsia="zh-CN"/>
        </w:rPr>
        <w:t>的大小，叫做物体的体积；常用的体积单位有立方米、立方分米和</w:t>
      </w:r>
      <w:r w:rsidRPr="00F37D05">
        <w:rPr>
          <w:lang w:eastAsia="zh-CN"/>
        </w:rPr>
        <w:t>________</w:t>
      </w:r>
      <w:r w:rsidRPr="00F37D05">
        <w:rPr>
          <w:lang w:eastAsia="zh-CN"/>
        </w:rPr>
        <w:t>等；相邻的体积单位的进率是</w:t>
      </w:r>
      <w:r w:rsidR="00D45F32">
        <w:rPr>
          <w:lang w:eastAsia="zh-CN"/>
        </w:rPr>
        <w:t>________</w:t>
      </w:r>
    </w:p>
    <w:p w:rsidR="0045793E" w:rsidRPr="00F37D05" w:rsidRDefault="00F37D05" w:rsidP="00D45F32">
      <w:pPr>
        <w:spacing w:after="0" w:line="480" w:lineRule="auto"/>
      </w:pPr>
      <w:r w:rsidRPr="00F37D05">
        <w:t>13.3</w:t>
      </w:r>
      <w:r w:rsidRPr="00F37D05">
        <w:t>立方米＝</w:t>
      </w:r>
      <w:r w:rsidRPr="00F37D05">
        <w:t>________</w:t>
      </w:r>
      <w:r w:rsidRPr="00F37D05">
        <w:t>立方分米</w:t>
      </w:r>
    </w:p>
    <w:p w:rsidR="0045793E" w:rsidRPr="00F37D05" w:rsidRDefault="00F37D05" w:rsidP="00D45F32">
      <w:pPr>
        <w:spacing w:after="0" w:line="480" w:lineRule="auto"/>
      </w:pPr>
      <w:r w:rsidRPr="00F37D05">
        <w:t>4.5</w:t>
      </w:r>
      <w:r w:rsidRPr="00F37D05">
        <w:t>立方分米＝</w:t>
      </w:r>
      <w:r w:rsidRPr="00F37D05">
        <w:t>________</w:t>
      </w:r>
      <w:r w:rsidRPr="00F37D05">
        <w:t>立方厘米</w:t>
      </w:r>
    </w:p>
    <w:p w:rsidR="0045793E" w:rsidRPr="00F37D05" w:rsidRDefault="00F37D05" w:rsidP="00D45F32">
      <w:pPr>
        <w:spacing w:after="0" w:line="480" w:lineRule="auto"/>
        <w:rPr>
          <w:lang w:eastAsia="zh-CN"/>
        </w:rPr>
      </w:pPr>
      <w:r w:rsidRPr="00F37D05">
        <w:rPr>
          <w:lang w:eastAsia="zh-CN"/>
        </w:rPr>
        <w:t>14.</w:t>
      </w:r>
      <w:r w:rsidRPr="00F37D05">
        <w:rPr>
          <w:lang w:eastAsia="zh-CN"/>
        </w:rPr>
        <w:t>在一个长</w:t>
      </w:r>
      <w:r w:rsidRPr="00F37D05">
        <w:rPr>
          <w:lang w:eastAsia="zh-CN"/>
        </w:rPr>
        <w:t>60cm</w:t>
      </w:r>
      <w:r w:rsidRPr="00F37D05">
        <w:rPr>
          <w:lang w:eastAsia="zh-CN"/>
        </w:rPr>
        <w:t>、宽</w:t>
      </w:r>
      <w:r w:rsidRPr="00F37D05">
        <w:rPr>
          <w:lang w:eastAsia="zh-CN"/>
        </w:rPr>
        <w:t>40cm</w:t>
      </w:r>
      <w:r w:rsidRPr="00F37D05">
        <w:rPr>
          <w:lang w:eastAsia="zh-CN"/>
        </w:rPr>
        <w:t>、高</w:t>
      </w:r>
      <w:r w:rsidRPr="00F37D05">
        <w:rPr>
          <w:lang w:eastAsia="zh-CN"/>
        </w:rPr>
        <w:t>30cm</w:t>
      </w:r>
      <w:r w:rsidRPr="00F37D05">
        <w:rPr>
          <w:lang w:eastAsia="zh-CN"/>
        </w:rPr>
        <w:t>的长方体鱼缸中倒入</w:t>
      </w:r>
      <w:r w:rsidRPr="00F37D05">
        <w:rPr>
          <w:lang w:eastAsia="zh-CN"/>
        </w:rPr>
        <w:t>60</w:t>
      </w:r>
      <w:r w:rsidRPr="00F37D05">
        <w:rPr>
          <w:lang w:eastAsia="zh-CN"/>
        </w:rPr>
        <w:t>升的水，水面距离鱼缸</w:t>
      </w:r>
      <w:r w:rsidRPr="00F37D05">
        <w:rPr>
          <w:lang w:eastAsia="zh-CN"/>
        </w:rPr>
        <w:t>________cm</w:t>
      </w:r>
      <w:r w:rsidRPr="00F37D05">
        <w:rPr>
          <w:lang w:eastAsia="zh-CN"/>
        </w:rPr>
        <w:t>。</w:t>
      </w:r>
      <w:r w:rsidRPr="00F37D05">
        <w:rPr>
          <w:lang w:eastAsia="zh-CN"/>
        </w:rPr>
        <w:t xml:space="preserve">    </w:t>
      </w:r>
    </w:p>
    <w:p w:rsidR="0045793E" w:rsidRPr="00F37D05" w:rsidRDefault="00F37D05" w:rsidP="00D45F32">
      <w:pPr>
        <w:spacing w:line="480" w:lineRule="auto"/>
        <w:rPr>
          <w:lang w:eastAsia="zh-CN"/>
        </w:rPr>
      </w:pPr>
      <w:r w:rsidRPr="00F37D05">
        <w:rPr>
          <w:b/>
          <w:bCs/>
          <w:sz w:val="24"/>
          <w:szCs w:val="24"/>
          <w:lang w:eastAsia="zh-CN"/>
        </w:rPr>
        <w:t>四、解答题</w:t>
      </w:r>
      <w:r w:rsidRPr="00F37D05">
        <w:rPr>
          <w:b/>
          <w:bCs/>
          <w:sz w:val="24"/>
          <w:szCs w:val="24"/>
          <w:lang w:eastAsia="zh-CN"/>
        </w:rPr>
        <w:t xml:space="preserve"> </w:t>
      </w:r>
    </w:p>
    <w:p w:rsidR="00D45F32" w:rsidRDefault="00F37D05" w:rsidP="00D45F32">
      <w:pPr>
        <w:spacing w:after="0" w:line="480" w:lineRule="auto"/>
        <w:rPr>
          <w:noProof/>
          <w:lang w:eastAsia="zh-CN"/>
        </w:rPr>
      </w:pPr>
      <w:r w:rsidRPr="00F37D05">
        <w:rPr>
          <w:lang w:eastAsia="zh-CN"/>
        </w:rPr>
        <w:t>15.</w:t>
      </w:r>
      <w:r w:rsidRPr="00F37D05">
        <w:rPr>
          <w:lang w:eastAsia="zh-CN"/>
        </w:rPr>
        <w:t>说说谁的体积大。</w:t>
      </w:r>
    </w:p>
    <w:p w:rsidR="0045793E" w:rsidRPr="00F37D05" w:rsidRDefault="00974B91" w:rsidP="00D45F32">
      <w:pPr>
        <w:spacing w:after="0" w:line="480" w:lineRule="auto"/>
        <w:rPr>
          <w:lang w:eastAsia="zh-CN"/>
        </w:rPr>
      </w:pPr>
      <w:r>
        <w:rPr>
          <w:noProof/>
          <w:lang w:eastAsia="zh-CN"/>
        </w:rPr>
        <w:pict>
          <v:shape id="图片 15" o:spid="_x0000_i1039" type="#_x0000_t75" style="width:225.75pt;height:72.75pt;visibility:visible;mso-wrap-style:square">
            <v:imagedata r:id="rId15" o:title=""/>
          </v:shape>
        </w:pict>
      </w:r>
    </w:p>
    <w:p w:rsidR="0045793E" w:rsidRPr="00F37D05" w:rsidRDefault="00F37D05" w:rsidP="00D45F32">
      <w:pPr>
        <w:spacing w:after="0" w:line="480" w:lineRule="auto"/>
        <w:rPr>
          <w:lang w:eastAsia="zh-CN"/>
        </w:rPr>
      </w:pPr>
      <w:r w:rsidRPr="00F37D05">
        <w:rPr>
          <w:lang w:eastAsia="zh-CN"/>
        </w:rPr>
        <w:t>16.</w:t>
      </w:r>
      <w:r w:rsidRPr="00F37D05">
        <w:rPr>
          <w:lang w:eastAsia="zh-CN"/>
        </w:rPr>
        <w:t>小芳和小军各买了</w:t>
      </w:r>
      <w:r w:rsidRPr="00F37D05">
        <w:rPr>
          <w:lang w:eastAsia="zh-CN"/>
        </w:rPr>
        <w:t>1</w:t>
      </w:r>
      <w:r w:rsidRPr="00F37D05">
        <w:rPr>
          <w:lang w:eastAsia="zh-CN"/>
        </w:rPr>
        <w:t>瓶同样的饮料，小芳正好倒满</w:t>
      </w:r>
      <w:r w:rsidRPr="00F37D05">
        <w:rPr>
          <w:lang w:eastAsia="zh-CN"/>
        </w:rPr>
        <w:t>3</w:t>
      </w:r>
      <w:r w:rsidRPr="00F37D05">
        <w:rPr>
          <w:lang w:eastAsia="zh-CN"/>
        </w:rPr>
        <w:t>杯，小军倒了</w:t>
      </w:r>
      <w:r w:rsidRPr="00F37D05">
        <w:rPr>
          <w:lang w:eastAsia="zh-CN"/>
        </w:rPr>
        <w:t>2</w:t>
      </w:r>
      <w:r w:rsidRPr="00F37D05">
        <w:rPr>
          <w:lang w:eastAsia="zh-CN"/>
        </w:rPr>
        <w:t>杯多。谁用的杯子容积大一些？为什么？</w:t>
      </w:r>
      <w:r w:rsidRPr="00F37D05">
        <w:rPr>
          <w:lang w:eastAsia="zh-CN"/>
        </w:rPr>
        <w:t xml:space="preserve">    </w:t>
      </w:r>
    </w:p>
    <w:p w:rsidR="0045793E" w:rsidRPr="00F37D05" w:rsidRDefault="00F37D05" w:rsidP="00D45F32">
      <w:pPr>
        <w:spacing w:line="480" w:lineRule="auto"/>
        <w:rPr>
          <w:lang w:eastAsia="zh-CN"/>
        </w:rPr>
      </w:pPr>
      <w:r w:rsidRPr="00F37D05">
        <w:rPr>
          <w:b/>
          <w:bCs/>
          <w:sz w:val="24"/>
          <w:szCs w:val="24"/>
          <w:lang w:eastAsia="zh-CN"/>
        </w:rPr>
        <w:t>五、综合题</w:t>
      </w:r>
      <w:r w:rsidRPr="00F37D05">
        <w:rPr>
          <w:b/>
          <w:bCs/>
          <w:sz w:val="24"/>
          <w:szCs w:val="24"/>
          <w:lang w:eastAsia="zh-CN"/>
        </w:rPr>
        <w:t xml:space="preserve"> </w:t>
      </w:r>
    </w:p>
    <w:p w:rsidR="0045793E" w:rsidRPr="00F37D05" w:rsidRDefault="00F37D05" w:rsidP="00D45F32">
      <w:pPr>
        <w:spacing w:after="0" w:line="480" w:lineRule="auto"/>
        <w:rPr>
          <w:lang w:eastAsia="zh-CN"/>
        </w:rPr>
      </w:pPr>
      <w:r w:rsidRPr="00F37D05">
        <w:rPr>
          <w:lang w:eastAsia="zh-CN"/>
        </w:rPr>
        <w:t>17.</w:t>
      </w:r>
      <w:r w:rsidRPr="00F37D05">
        <w:rPr>
          <w:lang w:eastAsia="zh-CN"/>
        </w:rPr>
        <w:t>填上适当的体积单位．</w:t>
      </w:r>
      <w:r w:rsidRPr="00F37D05">
        <w:rPr>
          <w:lang w:eastAsia="zh-CN"/>
        </w:rPr>
        <w:t xml:space="preserve">    </w:t>
      </w:r>
    </w:p>
    <w:p w:rsidR="0045793E" w:rsidRPr="00F37D05" w:rsidRDefault="00F37D05" w:rsidP="00D45F32">
      <w:pPr>
        <w:spacing w:after="0" w:line="480" w:lineRule="auto"/>
        <w:rPr>
          <w:lang w:eastAsia="zh-CN"/>
        </w:rPr>
      </w:pPr>
      <w:r w:rsidRPr="00F37D05">
        <w:rPr>
          <w:lang w:eastAsia="zh-CN"/>
        </w:rPr>
        <w:t>（</w:t>
      </w:r>
      <w:r w:rsidRPr="00F37D05">
        <w:rPr>
          <w:lang w:eastAsia="zh-CN"/>
        </w:rPr>
        <w:t>1</w:t>
      </w:r>
      <w:r w:rsidRPr="00F37D05">
        <w:rPr>
          <w:lang w:eastAsia="zh-CN"/>
        </w:rPr>
        <w:t>）一个人一次能喝约</w:t>
      </w:r>
      <w:r w:rsidRPr="00F37D05">
        <w:rPr>
          <w:lang w:eastAsia="zh-CN"/>
        </w:rPr>
        <w:t>500________</w:t>
      </w:r>
      <w:r w:rsidRPr="00F37D05">
        <w:rPr>
          <w:lang w:eastAsia="zh-CN"/>
        </w:rPr>
        <w:t>的水．</w:t>
      </w:r>
      <w:r w:rsidRPr="00F37D05">
        <w:rPr>
          <w:lang w:eastAsia="zh-CN"/>
        </w:rPr>
        <w:t xml:space="preserve">    </w:t>
      </w:r>
    </w:p>
    <w:p w:rsidR="0045793E" w:rsidRPr="00F37D05" w:rsidRDefault="00F37D05" w:rsidP="00D45F32">
      <w:pPr>
        <w:spacing w:after="0" w:line="480" w:lineRule="auto"/>
        <w:rPr>
          <w:lang w:eastAsia="zh-CN"/>
        </w:rPr>
      </w:pPr>
      <w:r w:rsidRPr="00F37D05">
        <w:rPr>
          <w:lang w:eastAsia="zh-CN"/>
        </w:rPr>
        <w:t>（</w:t>
      </w:r>
      <w:r w:rsidRPr="00F37D05">
        <w:rPr>
          <w:lang w:eastAsia="zh-CN"/>
        </w:rPr>
        <w:t>2</w:t>
      </w:r>
      <w:r w:rsidRPr="00F37D05">
        <w:rPr>
          <w:lang w:eastAsia="zh-CN"/>
        </w:rPr>
        <w:t>）一辆小轿车的油箱大约能盛</w:t>
      </w:r>
      <w:r w:rsidRPr="00F37D05">
        <w:rPr>
          <w:lang w:eastAsia="zh-CN"/>
        </w:rPr>
        <w:t>30________</w:t>
      </w:r>
      <w:r w:rsidRPr="00F37D05">
        <w:rPr>
          <w:lang w:eastAsia="zh-CN"/>
        </w:rPr>
        <w:t>汽油．</w:t>
      </w:r>
      <w:r w:rsidRPr="00F37D05">
        <w:rPr>
          <w:lang w:eastAsia="zh-CN"/>
        </w:rPr>
        <w:t xml:space="preserve">    </w:t>
      </w:r>
    </w:p>
    <w:p w:rsidR="0045793E" w:rsidRPr="00F37D05" w:rsidRDefault="00F37D05" w:rsidP="00D45F32">
      <w:pPr>
        <w:spacing w:line="480" w:lineRule="auto"/>
        <w:rPr>
          <w:lang w:eastAsia="zh-CN"/>
        </w:rPr>
      </w:pPr>
      <w:r w:rsidRPr="00F37D05">
        <w:rPr>
          <w:b/>
          <w:bCs/>
          <w:sz w:val="24"/>
          <w:szCs w:val="24"/>
          <w:lang w:eastAsia="zh-CN"/>
        </w:rPr>
        <w:t>六、应用题</w:t>
      </w:r>
      <w:r w:rsidRPr="00F37D05">
        <w:rPr>
          <w:b/>
          <w:bCs/>
          <w:sz w:val="24"/>
          <w:szCs w:val="24"/>
          <w:lang w:eastAsia="zh-CN"/>
        </w:rPr>
        <w:t xml:space="preserve"> </w:t>
      </w:r>
    </w:p>
    <w:p w:rsidR="0045793E" w:rsidRPr="00F37D05" w:rsidRDefault="00F37D05" w:rsidP="00D45F32">
      <w:pPr>
        <w:spacing w:after="0" w:line="480" w:lineRule="auto"/>
        <w:rPr>
          <w:lang w:eastAsia="zh-CN"/>
        </w:rPr>
      </w:pPr>
      <w:r w:rsidRPr="00F37D05">
        <w:rPr>
          <w:lang w:eastAsia="zh-CN"/>
        </w:rPr>
        <w:t>18.</w:t>
      </w:r>
      <w:r w:rsidRPr="00F37D05">
        <w:rPr>
          <w:lang w:eastAsia="zh-CN"/>
        </w:rPr>
        <w:t>兰兰和慧慧用同样大的硬纸分别做了一个同样大的纸盒。可是兰兰的纸盒装了</w:t>
      </w:r>
      <w:r w:rsidRPr="00F37D05">
        <w:rPr>
          <w:lang w:eastAsia="zh-CN"/>
        </w:rPr>
        <w:t>12</w:t>
      </w:r>
      <w:r w:rsidRPr="00F37D05">
        <w:rPr>
          <w:lang w:eastAsia="zh-CN"/>
        </w:rPr>
        <w:t>本同样的书，而慧慧的纸盒里装了</w:t>
      </w:r>
      <w:r w:rsidRPr="00F37D05">
        <w:rPr>
          <w:lang w:eastAsia="zh-CN"/>
        </w:rPr>
        <w:t>10</w:t>
      </w:r>
      <w:r w:rsidRPr="00F37D05">
        <w:rPr>
          <w:lang w:eastAsia="zh-CN"/>
        </w:rPr>
        <w:t>本同样的书。谁盒子里的书大一些？为什么？</w:t>
      </w:r>
      <w:r w:rsidRPr="00F37D05">
        <w:rPr>
          <w:lang w:eastAsia="zh-CN"/>
        </w:rPr>
        <w:t xml:space="preserve">    </w:t>
      </w:r>
    </w:p>
    <w:p w:rsidR="0045793E" w:rsidRPr="00F37D05" w:rsidRDefault="00F37D05" w:rsidP="00F37D05">
      <w:pPr>
        <w:spacing w:line="360" w:lineRule="auto"/>
        <w:rPr>
          <w:lang w:eastAsia="zh-CN"/>
        </w:rPr>
      </w:pPr>
      <w:r w:rsidRPr="00F37D05">
        <w:rPr>
          <w:lang w:eastAsia="zh-CN"/>
        </w:rPr>
        <w:br w:type="page"/>
      </w:r>
    </w:p>
    <w:p w:rsidR="0045793E" w:rsidRPr="00F37D05" w:rsidRDefault="00F37D05" w:rsidP="00F37D05">
      <w:pPr>
        <w:spacing w:line="360" w:lineRule="auto"/>
        <w:jc w:val="center"/>
        <w:rPr>
          <w:lang w:eastAsia="zh-CN"/>
        </w:rPr>
      </w:pPr>
      <w:r w:rsidRPr="00F37D05">
        <w:rPr>
          <w:b/>
          <w:bCs/>
          <w:sz w:val="28"/>
          <w:szCs w:val="28"/>
          <w:lang w:eastAsia="zh-CN"/>
        </w:rPr>
        <w:t>参考答案</w:t>
      </w:r>
    </w:p>
    <w:p w:rsidR="0045793E" w:rsidRPr="00F37D05" w:rsidRDefault="00F37D05" w:rsidP="00F37D05">
      <w:pPr>
        <w:spacing w:line="360" w:lineRule="auto"/>
        <w:rPr>
          <w:lang w:eastAsia="zh-CN"/>
        </w:rPr>
      </w:pPr>
      <w:r w:rsidRPr="00F37D05">
        <w:rPr>
          <w:lang w:eastAsia="zh-CN"/>
        </w:rPr>
        <w:t>一、单选题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1.</w:t>
      </w:r>
      <w:r w:rsidRPr="00F37D05">
        <w:rPr>
          <w:lang w:eastAsia="zh-CN"/>
        </w:rPr>
        <w:t>【答案】</w:t>
      </w:r>
      <w:r w:rsidRPr="00F37D05">
        <w:rPr>
          <w:lang w:eastAsia="zh-CN"/>
        </w:rPr>
        <w:t xml:space="preserve"> B   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【解析】【解答】计量液体的体积，一般用升和毫升作单位，一桶食用油大约有</w:t>
      </w:r>
      <w:r w:rsidRPr="00F37D05">
        <w:rPr>
          <w:lang w:eastAsia="zh-CN"/>
        </w:rPr>
        <w:t>10</w:t>
      </w:r>
      <w:r w:rsidRPr="00F37D05">
        <w:rPr>
          <w:lang w:eastAsia="zh-CN"/>
        </w:rPr>
        <w:t>升。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故答案为：</w:t>
      </w:r>
      <w:r w:rsidRPr="00F37D05">
        <w:rPr>
          <w:lang w:eastAsia="zh-CN"/>
        </w:rPr>
        <w:t>B.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【分析】容积的计算跟体积的计算方法相同，是在测量上不同，体积的测量是从外面量，容积的测量是从容器里量；二是单位不同，容积除了用到体积单位外，还用容量单位，如升和毫升等</w:t>
      </w:r>
      <w:r w:rsidRPr="00F37D05">
        <w:rPr>
          <w:lang w:eastAsia="zh-CN"/>
        </w:rPr>
        <w:t>.</w:t>
      </w:r>
    </w:p>
    <w:p w:rsidR="0045793E" w:rsidRPr="00F37D05" w:rsidRDefault="00F37D05" w:rsidP="00F37D05">
      <w:pPr>
        <w:spacing w:after="0" w:line="360" w:lineRule="auto"/>
      </w:pPr>
      <w:r w:rsidRPr="00F37D05">
        <w:t>2.</w:t>
      </w:r>
      <w:r w:rsidRPr="00F37D05">
        <w:t>【答案】</w:t>
      </w:r>
      <w:r w:rsidRPr="00F37D05">
        <w:t xml:space="preserve"> C   </w:t>
      </w:r>
    </w:p>
    <w:p w:rsidR="0045793E" w:rsidRPr="00F37D05" w:rsidRDefault="00F37D05" w:rsidP="00F37D05">
      <w:pPr>
        <w:spacing w:after="0" w:line="360" w:lineRule="auto"/>
      </w:pPr>
      <w:r w:rsidRPr="00F37D05">
        <w:t>【解析】【解答】</w:t>
      </w:r>
      <w:r w:rsidRPr="00F37D05">
        <w:t>5.36×1000=5360</w:t>
      </w:r>
      <w:r w:rsidRPr="00F37D05">
        <w:t>，所以</w:t>
      </w:r>
      <w:r w:rsidRPr="00F37D05">
        <w:t>5.36</w:t>
      </w:r>
      <w:r w:rsidRPr="00F37D05">
        <w:t>立方分米</w:t>
      </w:r>
      <w:r w:rsidRPr="00F37D05">
        <w:t>=5360</w:t>
      </w:r>
      <w:r w:rsidRPr="00F37D05">
        <w:t>立方厘米。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故答案为：</w:t>
      </w:r>
      <w:r w:rsidRPr="00F37D05">
        <w:rPr>
          <w:lang w:eastAsia="zh-CN"/>
        </w:rPr>
        <w:t>C.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【分析】根据</w:t>
      </w:r>
      <w:r w:rsidRPr="00F37D05">
        <w:rPr>
          <w:lang w:eastAsia="zh-CN"/>
        </w:rPr>
        <w:t>1</w:t>
      </w:r>
      <w:r w:rsidRPr="00F37D05">
        <w:rPr>
          <w:lang w:eastAsia="zh-CN"/>
        </w:rPr>
        <w:t>立方分米</w:t>
      </w:r>
      <w:r w:rsidRPr="00F37D05">
        <w:rPr>
          <w:lang w:eastAsia="zh-CN"/>
        </w:rPr>
        <w:t>=1000</w:t>
      </w:r>
      <w:r w:rsidRPr="00F37D05">
        <w:rPr>
          <w:lang w:eastAsia="zh-CN"/>
        </w:rPr>
        <w:t>立方厘米，将立方分米化成立方厘米，乘进率</w:t>
      </w:r>
      <w:r w:rsidRPr="00F37D05">
        <w:rPr>
          <w:lang w:eastAsia="zh-CN"/>
        </w:rPr>
        <w:t>1000</w:t>
      </w:r>
      <w:r w:rsidRPr="00F37D05">
        <w:rPr>
          <w:lang w:eastAsia="zh-CN"/>
        </w:rPr>
        <w:t>，据此列式计算</w:t>
      </w:r>
      <w:r w:rsidRPr="00F37D05">
        <w:rPr>
          <w:lang w:eastAsia="zh-CN"/>
        </w:rPr>
        <w:t>.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3.</w:t>
      </w:r>
      <w:r w:rsidRPr="00F37D05">
        <w:rPr>
          <w:lang w:eastAsia="zh-CN"/>
        </w:rPr>
        <w:t>【答案】</w:t>
      </w:r>
      <w:r w:rsidRPr="00F37D05">
        <w:rPr>
          <w:lang w:eastAsia="zh-CN"/>
        </w:rPr>
        <w:t xml:space="preserve"> B   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【解析】【解答】解：求一只油桶能装油多少升，即求这只油桶的容积。</w:t>
      </w:r>
      <w:r w:rsidRPr="00F37D05">
        <w:rPr>
          <w:lang w:eastAsia="zh-CN"/>
        </w:rPr>
        <w:br/>
      </w:r>
      <w:r w:rsidRPr="00F37D05">
        <w:rPr>
          <w:lang w:eastAsia="zh-CN"/>
        </w:rPr>
        <w:t>故答案为：</w:t>
      </w:r>
      <w:r w:rsidRPr="00F37D05">
        <w:rPr>
          <w:lang w:eastAsia="zh-CN"/>
        </w:rPr>
        <w:t>B</w:t>
      </w:r>
      <w:r w:rsidRPr="00F37D05">
        <w:rPr>
          <w:lang w:eastAsia="zh-CN"/>
        </w:rPr>
        <w:t>。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【分析】容器所能容纳物体的体积叫做容积，据此进行解答即可。</w:t>
      </w:r>
    </w:p>
    <w:p w:rsidR="0045793E" w:rsidRPr="00F37D05" w:rsidRDefault="00F37D05" w:rsidP="00F37D05">
      <w:pPr>
        <w:spacing w:after="0" w:line="360" w:lineRule="auto"/>
      </w:pPr>
      <w:r w:rsidRPr="00F37D05">
        <w:t>4.</w:t>
      </w:r>
      <w:r w:rsidRPr="00F37D05">
        <w:t>【答案】</w:t>
      </w:r>
      <w:r w:rsidRPr="00F37D05">
        <w:t xml:space="preserve">B  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t>【解析】【解答】解：</w:t>
      </w:r>
      <w:r w:rsidRPr="00F37D05">
        <w:t>3</w:t>
      </w:r>
      <w:r w:rsidRPr="00F37D05">
        <w:t>立方米</w:t>
      </w:r>
      <w:r w:rsidRPr="00F37D05">
        <w:t>50</w:t>
      </w:r>
      <w:r w:rsidRPr="00F37D05">
        <w:t>立方分米＜</w:t>
      </w:r>
      <w:r w:rsidRPr="00F37D05">
        <w:t>3.5</w:t>
      </w:r>
      <w:r w:rsidRPr="00F37D05">
        <w:t>立方米．</w:t>
      </w:r>
      <w:r w:rsidRPr="00F37D05">
        <w:t xml:space="preserve">  </w:t>
      </w:r>
      <w:r w:rsidRPr="00F37D05">
        <w:rPr>
          <w:lang w:eastAsia="zh-CN"/>
        </w:rPr>
        <w:t>故选：</w:t>
      </w:r>
      <w:r w:rsidRPr="00F37D05">
        <w:rPr>
          <w:lang w:eastAsia="zh-CN"/>
        </w:rPr>
        <w:t>B</w:t>
      </w:r>
      <w:r w:rsidRPr="00F37D05">
        <w:rPr>
          <w:lang w:eastAsia="zh-CN"/>
        </w:rPr>
        <w:t>．</w:t>
      </w:r>
      <w:r w:rsidRPr="00F37D05">
        <w:rPr>
          <w:lang w:eastAsia="zh-CN"/>
        </w:rPr>
        <w:br/>
      </w:r>
      <w:r w:rsidRPr="00F37D05">
        <w:rPr>
          <w:lang w:eastAsia="zh-CN"/>
        </w:rPr>
        <w:t>【分析】把</w:t>
      </w:r>
      <w:r w:rsidRPr="00F37D05">
        <w:rPr>
          <w:lang w:eastAsia="zh-CN"/>
        </w:rPr>
        <w:t>50</w:t>
      </w:r>
      <w:r w:rsidRPr="00F37D05">
        <w:rPr>
          <w:lang w:eastAsia="zh-CN"/>
        </w:rPr>
        <w:t>立方分米除以进率</w:t>
      </w:r>
      <w:r w:rsidRPr="00F37D05">
        <w:rPr>
          <w:lang w:eastAsia="zh-CN"/>
        </w:rPr>
        <w:t>1000</w:t>
      </w:r>
      <w:r w:rsidRPr="00F37D05">
        <w:rPr>
          <w:lang w:eastAsia="zh-CN"/>
        </w:rPr>
        <w:t>化成</w:t>
      </w:r>
      <w:r w:rsidRPr="00F37D05">
        <w:rPr>
          <w:lang w:eastAsia="zh-CN"/>
        </w:rPr>
        <w:t>0.05</w:t>
      </w:r>
      <w:r w:rsidRPr="00F37D05">
        <w:rPr>
          <w:lang w:eastAsia="zh-CN"/>
        </w:rPr>
        <w:t>立方米，再与</w:t>
      </w:r>
      <w:r w:rsidRPr="00F37D05">
        <w:rPr>
          <w:lang w:eastAsia="zh-CN"/>
        </w:rPr>
        <w:t>3</w:t>
      </w:r>
      <w:r w:rsidRPr="00F37D05">
        <w:rPr>
          <w:lang w:eastAsia="zh-CN"/>
        </w:rPr>
        <w:t>立方米相加就是</w:t>
      </w:r>
      <w:r w:rsidRPr="00F37D05">
        <w:rPr>
          <w:lang w:eastAsia="zh-CN"/>
        </w:rPr>
        <w:t>3.05</w:t>
      </w:r>
      <w:r w:rsidRPr="00F37D05">
        <w:rPr>
          <w:lang w:eastAsia="zh-CN"/>
        </w:rPr>
        <w:t>立方米，</w:t>
      </w:r>
      <w:r w:rsidRPr="00F37D05">
        <w:rPr>
          <w:lang w:eastAsia="zh-CN"/>
        </w:rPr>
        <w:t>3.05</w:t>
      </w:r>
      <w:r w:rsidRPr="00F37D05">
        <w:rPr>
          <w:lang w:eastAsia="zh-CN"/>
        </w:rPr>
        <w:t>立方米＜</w:t>
      </w:r>
      <w:r w:rsidRPr="00F37D05">
        <w:rPr>
          <w:lang w:eastAsia="zh-CN"/>
        </w:rPr>
        <w:t>3.5</w:t>
      </w:r>
      <w:r w:rsidRPr="00F37D05">
        <w:rPr>
          <w:lang w:eastAsia="zh-CN"/>
        </w:rPr>
        <w:t>立方米．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5.</w:t>
      </w:r>
      <w:r w:rsidRPr="00F37D05">
        <w:rPr>
          <w:lang w:eastAsia="zh-CN"/>
        </w:rPr>
        <w:t>【答案】</w:t>
      </w:r>
      <w:r w:rsidRPr="00F37D05">
        <w:rPr>
          <w:lang w:eastAsia="zh-CN"/>
        </w:rPr>
        <w:t xml:space="preserve"> C   </w:t>
      </w:r>
    </w:p>
    <w:p w:rsidR="00F37D05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【解析】【解答】下面的物体都是用</w:t>
      </w:r>
      <w:r w:rsidRPr="00F37D05">
        <w:rPr>
          <w:lang w:eastAsia="zh-CN"/>
        </w:rPr>
        <w:t>1</w:t>
      </w:r>
      <w:r w:rsidRPr="00F37D05">
        <w:rPr>
          <w:lang w:eastAsia="zh-CN"/>
        </w:rPr>
        <w:t>立方厘米的正方体摆成的，</w:t>
      </w:r>
      <w:r w:rsidRPr="00F37D05">
        <w:rPr>
          <w:lang w:eastAsia="zh-CN"/>
        </w:rPr>
        <w:t>C</w:t>
      </w:r>
      <w:r w:rsidRPr="00F37D05">
        <w:rPr>
          <w:lang w:eastAsia="zh-CN"/>
        </w:rPr>
        <w:t>图的体积最大，故选</w:t>
      </w:r>
      <w:r w:rsidRPr="00F37D05">
        <w:rPr>
          <w:lang w:eastAsia="zh-CN"/>
        </w:rPr>
        <w:t>C</w:t>
      </w:r>
      <w:r w:rsidRPr="00F37D05">
        <w:rPr>
          <w:lang w:eastAsia="zh-CN"/>
        </w:rPr>
        <w:t>。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【分析】</w:t>
      </w:r>
      <w:r w:rsidRPr="00F37D05">
        <w:rPr>
          <w:lang w:eastAsia="zh-CN"/>
        </w:rPr>
        <w:t>A</w:t>
      </w:r>
      <w:r w:rsidRPr="00F37D05">
        <w:rPr>
          <w:lang w:eastAsia="zh-CN"/>
        </w:rPr>
        <w:t>图里有</w:t>
      </w:r>
      <w:r w:rsidRPr="00F37D05">
        <w:rPr>
          <w:lang w:eastAsia="zh-CN"/>
        </w:rPr>
        <w:t>7</w:t>
      </w:r>
      <w:r w:rsidRPr="00F37D05">
        <w:rPr>
          <w:lang w:eastAsia="zh-CN"/>
        </w:rPr>
        <w:t>个小正方体摆成，体积是</w:t>
      </w:r>
      <w:r w:rsidRPr="00F37D05">
        <w:rPr>
          <w:lang w:eastAsia="zh-CN"/>
        </w:rPr>
        <w:t>7</w:t>
      </w:r>
      <w:r w:rsidRPr="00F37D05">
        <w:rPr>
          <w:lang w:eastAsia="zh-CN"/>
        </w:rPr>
        <w:t>立方厘米；</w:t>
      </w:r>
      <w:r w:rsidRPr="00F37D05">
        <w:rPr>
          <w:lang w:eastAsia="zh-CN"/>
        </w:rPr>
        <w:t>B</w:t>
      </w:r>
      <w:r w:rsidRPr="00F37D05">
        <w:rPr>
          <w:lang w:eastAsia="zh-CN"/>
        </w:rPr>
        <w:t>图里有</w:t>
      </w:r>
      <w:r w:rsidRPr="00F37D05">
        <w:rPr>
          <w:lang w:eastAsia="zh-CN"/>
        </w:rPr>
        <w:t>6</w:t>
      </w:r>
      <w:r w:rsidRPr="00F37D05">
        <w:rPr>
          <w:lang w:eastAsia="zh-CN"/>
        </w:rPr>
        <w:t>个小正方体摆成，体积是</w:t>
      </w:r>
      <w:r w:rsidRPr="00F37D05">
        <w:rPr>
          <w:lang w:eastAsia="zh-CN"/>
        </w:rPr>
        <w:t>6</w:t>
      </w:r>
      <w:r w:rsidRPr="00F37D05">
        <w:rPr>
          <w:lang w:eastAsia="zh-CN"/>
        </w:rPr>
        <w:t>立方厘米；</w:t>
      </w:r>
      <w:r w:rsidRPr="00F37D05">
        <w:rPr>
          <w:lang w:eastAsia="zh-CN"/>
        </w:rPr>
        <w:t>C</w:t>
      </w:r>
      <w:r w:rsidRPr="00F37D05">
        <w:rPr>
          <w:lang w:eastAsia="zh-CN"/>
        </w:rPr>
        <w:t>图里有</w:t>
      </w:r>
      <w:r w:rsidRPr="00F37D05">
        <w:rPr>
          <w:lang w:eastAsia="zh-CN"/>
        </w:rPr>
        <w:t>10</w:t>
      </w:r>
      <w:r w:rsidRPr="00F37D05">
        <w:rPr>
          <w:lang w:eastAsia="zh-CN"/>
        </w:rPr>
        <w:t>个小正方体摆成，体积是</w:t>
      </w:r>
      <w:r w:rsidRPr="00F37D05">
        <w:rPr>
          <w:lang w:eastAsia="zh-CN"/>
        </w:rPr>
        <w:t>10</w:t>
      </w:r>
      <w:r w:rsidRPr="00F37D05">
        <w:rPr>
          <w:lang w:eastAsia="zh-CN"/>
        </w:rPr>
        <w:t>立方厘米；所以</w:t>
      </w:r>
      <w:r w:rsidRPr="00F37D05">
        <w:rPr>
          <w:lang w:eastAsia="zh-CN"/>
        </w:rPr>
        <w:t>C</w:t>
      </w:r>
      <w:r w:rsidRPr="00F37D05">
        <w:rPr>
          <w:lang w:eastAsia="zh-CN"/>
        </w:rPr>
        <w:t>图的体积大。</w:t>
      </w:r>
    </w:p>
    <w:p w:rsidR="0045793E" w:rsidRPr="00F37D05" w:rsidRDefault="00F37D05" w:rsidP="00F37D05">
      <w:pPr>
        <w:spacing w:line="360" w:lineRule="auto"/>
        <w:rPr>
          <w:lang w:eastAsia="zh-CN"/>
        </w:rPr>
      </w:pPr>
      <w:r w:rsidRPr="00F37D05">
        <w:rPr>
          <w:lang w:eastAsia="zh-CN"/>
        </w:rPr>
        <w:t>二、判断题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6.</w:t>
      </w:r>
      <w:r w:rsidRPr="00F37D05">
        <w:rPr>
          <w:lang w:eastAsia="zh-CN"/>
        </w:rPr>
        <w:t>【答案】错误</w:t>
      </w:r>
      <w:r w:rsidRPr="00F37D05">
        <w:rPr>
          <w:lang w:eastAsia="zh-CN"/>
        </w:rPr>
        <w:t xml:space="preserve">  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【解析】【解答】</w:t>
      </w:r>
      <w:r w:rsidRPr="00F37D05">
        <w:rPr>
          <w:lang w:eastAsia="zh-CN"/>
        </w:rPr>
        <w:t>1</w:t>
      </w:r>
      <w:r w:rsidRPr="00F37D05">
        <w:rPr>
          <w:lang w:eastAsia="zh-CN"/>
        </w:rPr>
        <w:t>升水即为</w:t>
      </w:r>
      <w:r w:rsidRPr="00F37D05">
        <w:rPr>
          <w:lang w:eastAsia="zh-CN"/>
        </w:rPr>
        <w:t>1000</w:t>
      </w:r>
      <w:r w:rsidRPr="00F37D05">
        <w:rPr>
          <w:lang w:eastAsia="zh-CN"/>
        </w:rPr>
        <w:t>毫升水。</w:t>
      </w:r>
      <w:r w:rsidRPr="00F37D05">
        <w:rPr>
          <w:lang w:eastAsia="zh-CN"/>
        </w:rPr>
        <w:br/>
      </w:r>
      <w:r w:rsidRPr="00F37D05">
        <w:rPr>
          <w:lang w:eastAsia="zh-CN"/>
        </w:rPr>
        <w:t>【分析】根据体积、容积进率及单位换算，即得</w:t>
      </w:r>
      <w:r w:rsidRPr="00F37D05">
        <w:rPr>
          <w:lang w:eastAsia="zh-CN"/>
        </w:rPr>
        <w:t>1</w:t>
      </w:r>
      <w:r w:rsidRPr="00F37D05">
        <w:rPr>
          <w:lang w:eastAsia="zh-CN"/>
        </w:rPr>
        <w:t>升水即为</w:t>
      </w:r>
      <w:r w:rsidRPr="00F37D05">
        <w:rPr>
          <w:lang w:eastAsia="zh-CN"/>
        </w:rPr>
        <w:t>1000</w:t>
      </w:r>
      <w:r w:rsidRPr="00F37D05">
        <w:rPr>
          <w:lang w:eastAsia="zh-CN"/>
        </w:rPr>
        <w:t>毫升水。。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7.</w:t>
      </w:r>
      <w:r w:rsidRPr="00F37D05">
        <w:rPr>
          <w:lang w:eastAsia="zh-CN"/>
        </w:rPr>
        <w:t>【答案】错误</w:t>
      </w:r>
      <w:r w:rsidRPr="00F37D05">
        <w:rPr>
          <w:lang w:eastAsia="zh-CN"/>
        </w:rPr>
        <w:t xml:space="preserve">  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lastRenderedPageBreak/>
        <w:t>【解析】【解答】解：一台容积是</w:t>
      </w:r>
      <w:r w:rsidRPr="00F37D05">
        <w:rPr>
          <w:lang w:eastAsia="zh-CN"/>
        </w:rPr>
        <w:t>200L</w:t>
      </w:r>
      <w:r w:rsidRPr="00F37D05">
        <w:rPr>
          <w:lang w:eastAsia="zh-CN"/>
        </w:rPr>
        <w:t>的冰箱，它所占的空间比</w:t>
      </w:r>
      <w:r w:rsidRPr="00F37D05">
        <w:rPr>
          <w:lang w:eastAsia="zh-CN"/>
        </w:rPr>
        <w:t>200dm</w:t>
      </w:r>
      <w:r w:rsidRPr="00F37D05">
        <w:rPr>
          <w:vertAlign w:val="superscript"/>
          <w:lang w:eastAsia="zh-CN"/>
        </w:rPr>
        <w:t>3</w:t>
      </w:r>
      <w:r w:rsidRPr="00F37D05">
        <w:rPr>
          <w:lang w:eastAsia="zh-CN"/>
        </w:rPr>
        <w:t>大，原题说法错误。</w:t>
      </w:r>
      <w:r w:rsidRPr="00F37D05">
        <w:rPr>
          <w:lang w:eastAsia="zh-CN"/>
        </w:rPr>
        <w:br/>
      </w:r>
      <w:r w:rsidRPr="00F37D05">
        <w:rPr>
          <w:lang w:eastAsia="zh-CN"/>
        </w:rPr>
        <w:t>故答案为：错误【分析】冰箱的容积是冰箱容纳物体的体积，冰箱的体积是冰箱所占空间的大小。容积是从内部测量的数据计算的，体积是从外部测量的数据计算的，体积是要大于容积的。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8.</w:t>
      </w:r>
      <w:r w:rsidRPr="00F37D05">
        <w:rPr>
          <w:lang w:eastAsia="zh-CN"/>
        </w:rPr>
        <w:t>【答案】错误</w:t>
      </w:r>
      <w:r w:rsidRPr="00F37D05">
        <w:rPr>
          <w:lang w:eastAsia="zh-CN"/>
        </w:rPr>
        <w:t xml:space="preserve">  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【解析】【解答】解：差倍的容积小于茶杯的体积，原题说法错误</w:t>
      </w:r>
      <w:r w:rsidRPr="00F37D05">
        <w:rPr>
          <w:lang w:eastAsia="zh-CN"/>
        </w:rPr>
        <w:t>.</w:t>
      </w:r>
      <w:r w:rsidRPr="00F37D05">
        <w:rPr>
          <w:lang w:eastAsia="zh-CN"/>
        </w:rPr>
        <w:br/>
      </w:r>
      <w:r w:rsidRPr="00F37D05">
        <w:rPr>
          <w:lang w:eastAsia="zh-CN"/>
        </w:rPr>
        <w:t>故答案为：错误【分析】容积是从内部测量的数据，体积是从外部测量的数据，由于杯子有厚度，所以体积会大于容积</w:t>
      </w:r>
      <w:r w:rsidRPr="00F37D05">
        <w:rPr>
          <w:lang w:eastAsia="zh-CN"/>
        </w:rPr>
        <w:t>.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9.</w:t>
      </w:r>
      <w:r w:rsidRPr="00F37D05">
        <w:rPr>
          <w:lang w:eastAsia="zh-CN"/>
        </w:rPr>
        <w:t>【答案】错误</w:t>
      </w:r>
      <w:r w:rsidRPr="00F37D05">
        <w:rPr>
          <w:lang w:eastAsia="zh-CN"/>
        </w:rPr>
        <w:t xml:space="preserve">  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【解析】【解答】</w:t>
      </w:r>
      <w:r w:rsidRPr="00F37D05">
        <w:rPr>
          <w:lang w:eastAsia="zh-CN"/>
        </w:rPr>
        <w:t>2.04</w:t>
      </w:r>
      <w:r w:rsidRPr="00F37D05">
        <w:rPr>
          <w:lang w:eastAsia="zh-CN"/>
        </w:rPr>
        <w:t>立方米</w:t>
      </w:r>
      <w:r w:rsidRPr="00F37D05">
        <w:rPr>
          <w:lang w:eastAsia="zh-CN"/>
        </w:rPr>
        <w:t>=2.04×1000=2040</w:t>
      </w:r>
      <w:r w:rsidRPr="00F37D05">
        <w:rPr>
          <w:lang w:eastAsia="zh-CN"/>
        </w:rPr>
        <w:t>立方分米，原题计算错误</w:t>
      </w:r>
      <w:r w:rsidRPr="00F37D05">
        <w:rPr>
          <w:lang w:eastAsia="zh-CN"/>
        </w:rPr>
        <w:t>.</w:t>
      </w:r>
      <w:r w:rsidRPr="00F37D05">
        <w:rPr>
          <w:lang w:eastAsia="zh-CN"/>
        </w:rPr>
        <w:br/>
      </w:r>
      <w:r w:rsidRPr="00F37D05">
        <w:rPr>
          <w:lang w:eastAsia="zh-CN"/>
        </w:rPr>
        <w:t>故答案为：错误</w:t>
      </w:r>
      <w:r w:rsidRPr="00F37D05">
        <w:rPr>
          <w:lang w:eastAsia="zh-CN"/>
        </w:rPr>
        <w:t>.</w:t>
      </w:r>
      <w:r w:rsidRPr="00F37D05">
        <w:rPr>
          <w:lang w:eastAsia="zh-CN"/>
        </w:rPr>
        <w:br/>
      </w:r>
      <w:r w:rsidRPr="00F37D05">
        <w:rPr>
          <w:lang w:eastAsia="zh-CN"/>
        </w:rPr>
        <w:t>【分析】根据</w:t>
      </w:r>
      <w:r w:rsidRPr="00F37D05">
        <w:rPr>
          <w:lang w:eastAsia="zh-CN"/>
        </w:rPr>
        <w:t>1</w:t>
      </w:r>
      <w:r w:rsidRPr="00F37D05">
        <w:rPr>
          <w:lang w:eastAsia="zh-CN"/>
        </w:rPr>
        <w:t>立方米</w:t>
      </w:r>
      <w:r w:rsidRPr="00F37D05">
        <w:rPr>
          <w:lang w:eastAsia="zh-CN"/>
        </w:rPr>
        <w:t>=1000</w:t>
      </w:r>
      <w:r w:rsidRPr="00F37D05">
        <w:rPr>
          <w:lang w:eastAsia="zh-CN"/>
        </w:rPr>
        <w:t>立方分米，将立方米化成立方分米作单位，乘进率</w:t>
      </w:r>
      <w:r w:rsidRPr="00F37D05">
        <w:rPr>
          <w:lang w:eastAsia="zh-CN"/>
        </w:rPr>
        <w:t>1000</w:t>
      </w:r>
      <w:r w:rsidRPr="00F37D05">
        <w:rPr>
          <w:lang w:eastAsia="zh-CN"/>
        </w:rPr>
        <w:t>，据此解答</w:t>
      </w:r>
      <w:r w:rsidRPr="00F37D05">
        <w:rPr>
          <w:lang w:eastAsia="zh-CN"/>
        </w:rPr>
        <w:t>.</w:t>
      </w:r>
    </w:p>
    <w:p w:rsidR="0045793E" w:rsidRPr="00F37D05" w:rsidRDefault="00F37D05" w:rsidP="00F37D05">
      <w:pPr>
        <w:spacing w:line="360" w:lineRule="auto"/>
        <w:rPr>
          <w:lang w:eastAsia="zh-CN"/>
        </w:rPr>
      </w:pPr>
      <w:r w:rsidRPr="00F37D05">
        <w:rPr>
          <w:lang w:eastAsia="zh-CN"/>
        </w:rPr>
        <w:t>三、填空题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10.</w:t>
      </w:r>
      <w:r w:rsidRPr="00F37D05">
        <w:rPr>
          <w:lang w:eastAsia="zh-CN"/>
        </w:rPr>
        <w:t>【答案】体积</w:t>
      </w:r>
      <w:r w:rsidRPr="00F37D05">
        <w:rPr>
          <w:lang w:eastAsia="zh-CN"/>
        </w:rPr>
        <w:t xml:space="preserve">  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【解析】【解答】解：根据容积的意义可知，容器所能容纳物体的体积，叫做物体的容积</w:t>
      </w:r>
      <w:r w:rsidRPr="00F37D05">
        <w:rPr>
          <w:lang w:eastAsia="zh-CN"/>
        </w:rPr>
        <w:t>.</w:t>
      </w:r>
      <w:r w:rsidRPr="00F37D05">
        <w:rPr>
          <w:lang w:eastAsia="zh-CN"/>
        </w:rPr>
        <w:br/>
      </w:r>
      <w:r w:rsidRPr="00F37D05">
        <w:rPr>
          <w:lang w:eastAsia="zh-CN"/>
        </w:rPr>
        <w:t>故答案为：体积【分析】体积是物体所占空间的大小，容积是容器所能容纳物体的体积</w:t>
      </w:r>
      <w:r w:rsidRPr="00F37D05">
        <w:rPr>
          <w:lang w:eastAsia="zh-CN"/>
        </w:rPr>
        <w:t>.</w:t>
      </w:r>
    </w:p>
    <w:p w:rsidR="0045793E" w:rsidRPr="00F37D05" w:rsidRDefault="00F37D05" w:rsidP="00F37D05">
      <w:pPr>
        <w:spacing w:after="0" w:line="360" w:lineRule="auto"/>
      </w:pPr>
      <w:r w:rsidRPr="00F37D05">
        <w:t>11.</w:t>
      </w:r>
      <w:r w:rsidRPr="00F37D05">
        <w:t>【答案】</w:t>
      </w:r>
      <w:r w:rsidRPr="00F37D05">
        <w:t xml:space="preserve"> 2.4</w:t>
      </w:r>
      <w:r w:rsidRPr="00F37D05">
        <w:t>；</w:t>
      </w:r>
      <w:r w:rsidRPr="00F37D05">
        <w:t>2400</w:t>
      </w:r>
      <w:r w:rsidRPr="00F37D05">
        <w:t>；</w:t>
      </w:r>
      <w:r w:rsidRPr="00F37D05">
        <w:t>2</w:t>
      </w:r>
      <w:r w:rsidRPr="00F37D05">
        <w:t>；</w:t>
      </w:r>
      <w:r w:rsidRPr="00F37D05">
        <w:t xml:space="preserve">400   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t>【解析】【解答】</w:t>
      </w:r>
      <w:r w:rsidRPr="00F37D05">
        <w:t>2.4</w:t>
      </w:r>
      <w:r w:rsidRPr="00F37D05">
        <w:t>立方分米</w:t>
      </w:r>
      <w:r w:rsidRPr="00F37D05">
        <w:t>=2.4</w:t>
      </w:r>
      <w:r w:rsidRPr="00F37D05">
        <w:t>升；</w:t>
      </w:r>
      <w:r w:rsidRPr="00F37D05">
        <w:t>2.4×1000=2400</w:t>
      </w:r>
      <w:r w:rsidRPr="00F37D05">
        <w:t>（毫升）；</w:t>
      </w:r>
      <w:r w:rsidRPr="00F37D05">
        <w:t>2.4</w:t>
      </w:r>
      <w:r w:rsidRPr="00F37D05">
        <w:t>升</w:t>
      </w:r>
      <w:r w:rsidRPr="00F37D05">
        <w:t>=2</w:t>
      </w:r>
      <w:r w:rsidRPr="00F37D05">
        <w:t>升</w:t>
      </w:r>
      <w:r w:rsidRPr="00F37D05">
        <w:t>+0.4</w:t>
      </w:r>
      <w:r w:rsidRPr="00F37D05">
        <w:t>升</w:t>
      </w:r>
      <w:r w:rsidRPr="00F37D05">
        <w:t>=2</w:t>
      </w:r>
      <w:r w:rsidRPr="00F37D05">
        <w:t>升</w:t>
      </w:r>
      <w:r w:rsidRPr="00F37D05">
        <w:t>+400</w:t>
      </w:r>
      <w:r w:rsidRPr="00F37D05">
        <w:t>毫升</w:t>
      </w:r>
      <w:r w:rsidRPr="00F37D05">
        <w:t>=2</w:t>
      </w:r>
      <w:r w:rsidRPr="00F37D05">
        <w:t>升</w:t>
      </w:r>
      <w:r w:rsidRPr="00F37D05">
        <w:t>400</w:t>
      </w:r>
      <w:r w:rsidRPr="00F37D05">
        <w:t>毫升。</w:t>
      </w:r>
      <w:r w:rsidRPr="00F37D05">
        <w:br/>
      </w:r>
      <w:r w:rsidRPr="00F37D05">
        <w:rPr>
          <w:lang w:eastAsia="zh-CN"/>
        </w:rPr>
        <w:t>故答案为：</w:t>
      </w:r>
      <w:r w:rsidRPr="00F37D05">
        <w:rPr>
          <w:lang w:eastAsia="zh-CN"/>
        </w:rPr>
        <w:t>2.4</w:t>
      </w:r>
      <w:r w:rsidRPr="00F37D05">
        <w:rPr>
          <w:lang w:eastAsia="zh-CN"/>
        </w:rPr>
        <w:t>；</w:t>
      </w:r>
      <w:r w:rsidRPr="00F37D05">
        <w:rPr>
          <w:lang w:eastAsia="zh-CN"/>
        </w:rPr>
        <w:t>2400</w:t>
      </w:r>
      <w:r w:rsidRPr="00F37D05">
        <w:rPr>
          <w:lang w:eastAsia="zh-CN"/>
        </w:rPr>
        <w:t>；</w:t>
      </w:r>
      <w:r w:rsidRPr="00F37D05">
        <w:rPr>
          <w:lang w:eastAsia="zh-CN"/>
        </w:rPr>
        <w:t>2</w:t>
      </w:r>
      <w:r w:rsidRPr="00F37D05">
        <w:rPr>
          <w:lang w:eastAsia="zh-CN"/>
        </w:rPr>
        <w:t>；</w:t>
      </w:r>
      <w:r w:rsidRPr="00F37D05">
        <w:rPr>
          <w:lang w:eastAsia="zh-CN"/>
        </w:rPr>
        <w:t>400</w:t>
      </w:r>
      <w:r w:rsidRPr="00F37D05">
        <w:rPr>
          <w:lang w:eastAsia="zh-CN"/>
        </w:rPr>
        <w:t>。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【分析】</w:t>
      </w:r>
      <w:r w:rsidRPr="00F37D05">
        <w:rPr>
          <w:lang w:eastAsia="zh-CN"/>
        </w:rPr>
        <w:t>1</w:t>
      </w:r>
      <w:r w:rsidRPr="00F37D05">
        <w:rPr>
          <w:lang w:eastAsia="zh-CN"/>
        </w:rPr>
        <w:t>立方分米</w:t>
      </w:r>
      <w:r w:rsidRPr="00F37D05">
        <w:rPr>
          <w:lang w:eastAsia="zh-CN"/>
        </w:rPr>
        <w:t>=1</w:t>
      </w:r>
      <w:r w:rsidRPr="00F37D05">
        <w:rPr>
          <w:lang w:eastAsia="zh-CN"/>
        </w:rPr>
        <w:t>升；升</w:t>
      </w:r>
      <w:r w:rsidRPr="00F37D05">
        <w:rPr>
          <w:lang w:eastAsia="zh-CN"/>
        </w:rPr>
        <w:t>×1000=</w:t>
      </w:r>
      <w:r w:rsidRPr="00F37D05">
        <w:rPr>
          <w:lang w:eastAsia="zh-CN"/>
        </w:rPr>
        <w:t>毫升。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12.</w:t>
      </w:r>
      <w:r w:rsidRPr="00F37D05">
        <w:rPr>
          <w:lang w:eastAsia="zh-CN"/>
        </w:rPr>
        <w:t>【答案】</w:t>
      </w:r>
      <w:r w:rsidRPr="00F37D05">
        <w:rPr>
          <w:lang w:eastAsia="zh-CN"/>
        </w:rPr>
        <w:t xml:space="preserve"> </w:t>
      </w:r>
      <w:r w:rsidRPr="00F37D05">
        <w:rPr>
          <w:lang w:eastAsia="zh-CN"/>
        </w:rPr>
        <w:t>空间；立方厘米；</w:t>
      </w:r>
      <w:r w:rsidRPr="00F37D05">
        <w:rPr>
          <w:lang w:eastAsia="zh-CN"/>
        </w:rPr>
        <w:t xml:space="preserve">1000   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【解析】【解答】解：根据体积的意义可知，物体所占空间的大小，叫做物体的体积，常用的体积单位有立方米、立方分米和立方厘米等，相邻的体积单位的进率是</w:t>
      </w:r>
      <w:r w:rsidRPr="00F37D05">
        <w:rPr>
          <w:lang w:eastAsia="zh-CN"/>
        </w:rPr>
        <w:t>1000.</w:t>
      </w:r>
      <w:r w:rsidRPr="00F37D05">
        <w:rPr>
          <w:lang w:eastAsia="zh-CN"/>
        </w:rPr>
        <w:br/>
      </w:r>
      <w:r w:rsidRPr="00F37D05">
        <w:rPr>
          <w:lang w:eastAsia="zh-CN"/>
        </w:rPr>
        <w:t>故答案为：空间；立方厘米；</w:t>
      </w:r>
      <w:r w:rsidRPr="00F37D05">
        <w:rPr>
          <w:lang w:eastAsia="zh-CN"/>
        </w:rPr>
        <w:t>1000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【分析】物体所占空间的大小叫做物体的体积，</w:t>
      </w:r>
      <w:r w:rsidRPr="00F37D05">
        <w:rPr>
          <w:lang w:eastAsia="zh-CN"/>
        </w:rPr>
        <w:t>1</w:t>
      </w:r>
      <w:r w:rsidRPr="00F37D05">
        <w:rPr>
          <w:lang w:eastAsia="zh-CN"/>
        </w:rPr>
        <w:t>立方米</w:t>
      </w:r>
      <w:r w:rsidRPr="00F37D05">
        <w:rPr>
          <w:lang w:eastAsia="zh-CN"/>
        </w:rPr>
        <w:t>=1000</w:t>
      </w:r>
      <w:r w:rsidRPr="00F37D05">
        <w:rPr>
          <w:lang w:eastAsia="zh-CN"/>
        </w:rPr>
        <w:t>立方分米，</w:t>
      </w:r>
      <w:r w:rsidRPr="00F37D05">
        <w:rPr>
          <w:lang w:eastAsia="zh-CN"/>
        </w:rPr>
        <w:t>1</w:t>
      </w:r>
      <w:r w:rsidRPr="00F37D05">
        <w:rPr>
          <w:lang w:eastAsia="zh-CN"/>
        </w:rPr>
        <w:t>立方分米</w:t>
      </w:r>
      <w:r w:rsidRPr="00F37D05">
        <w:rPr>
          <w:lang w:eastAsia="zh-CN"/>
        </w:rPr>
        <w:t>=1000</w:t>
      </w:r>
      <w:r w:rsidRPr="00F37D05">
        <w:rPr>
          <w:lang w:eastAsia="zh-CN"/>
        </w:rPr>
        <w:t>立方厘米</w:t>
      </w:r>
      <w:r w:rsidRPr="00F37D05">
        <w:rPr>
          <w:lang w:eastAsia="zh-CN"/>
        </w:rPr>
        <w:t>.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13.</w:t>
      </w:r>
      <w:r w:rsidRPr="00F37D05">
        <w:rPr>
          <w:lang w:eastAsia="zh-CN"/>
        </w:rPr>
        <w:t>【答案】</w:t>
      </w:r>
      <w:r w:rsidRPr="00F37D05">
        <w:rPr>
          <w:lang w:eastAsia="zh-CN"/>
        </w:rPr>
        <w:t xml:space="preserve"> 3000</w:t>
      </w:r>
      <w:r w:rsidRPr="00F37D05">
        <w:rPr>
          <w:lang w:eastAsia="zh-CN"/>
        </w:rPr>
        <w:t>；</w:t>
      </w:r>
      <w:r w:rsidRPr="00F37D05">
        <w:rPr>
          <w:lang w:eastAsia="zh-CN"/>
        </w:rPr>
        <w:t xml:space="preserve">4500   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【解析】【解答】解：</w:t>
      </w:r>
      <w:r w:rsidRPr="00F37D05">
        <w:rPr>
          <w:lang w:eastAsia="zh-CN"/>
        </w:rPr>
        <w:t>3×1000=3000</w:t>
      </w:r>
      <w:r w:rsidRPr="00F37D05">
        <w:rPr>
          <w:lang w:eastAsia="zh-CN"/>
        </w:rPr>
        <w:t>，所以</w:t>
      </w:r>
      <w:r w:rsidRPr="00F37D05">
        <w:rPr>
          <w:lang w:eastAsia="zh-CN"/>
        </w:rPr>
        <w:t>3</w:t>
      </w:r>
      <w:r w:rsidRPr="00F37D05">
        <w:rPr>
          <w:lang w:eastAsia="zh-CN"/>
        </w:rPr>
        <w:t>立方米</w:t>
      </w:r>
      <w:r w:rsidRPr="00F37D05">
        <w:rPr>
          <w:lang w:eastAsia="zh-CN"/>
        </w:rPr>
        <w:t>=3000</w:t>
      </w:r>
      <w:r w:rsidRPr="00F37D05">
        <w:rPr>
          <w:lang w:eastAsia="zh-CN"/>
        </w:rPr>
        <w:t>立方分米；</w:t>
      </w:r>
      <w:r w:rsidRPr="00F37D05">
        <w:rPr>
          <w:lang w:eastAsia="zh-CN"/>
        </w:rPr>
        <w:t>4.5×1000=4500</w:t>
      </w:r>
      <w:r w:rsidRPr="00F37D05">
        <w:rPr>
          <w:lang w:eastAsia="zh-CN"/>
        </w:rPr>
        <w:t>，所以</w:t>
      </w:r>
      <w:r w:rsidRPr="00F37D05">
        <w:rPr>
          <w:lang w:eastAsia="zh-CN"/>
        </w:rPr>
        <w:t>4.5</w:t>
      </w:r>
      <w:r w:rsidRPr="00F37D05">
        <w:rPr>
          <w:lang w:eastAsia="zh-CN"/>
        </w:rPr>
        <w:t>立方分米</w:t>
      </w:r>
      <w:r w:rsidRPr="00F37D05">
        <w:rPr>
          <w:lang w:eastAsia="zh-CN"/>
        </w:rPr>
        <w:t>=4500</w:t>
      </w:r>
      <w:r w:rsidRPr="00F37D05">
        <w:rPr>
          <w:lang w:eastAsia="zh-CN"/>
        </w:rPr>
        <w:t>立方厘米</w:t>
      </w:r>
      <w:r w:rsidRPr="00F37D05">
        <w:rPr>
          <w:lang w:eastAsia="zh-CN"/>
        </w:rPr>
        <w:t>.</w:t>
      </w:r>
      <w:r w:rsidRPr="00F37D05">
        <w:rPr>
          <w:lang w:eastAsia="zh-CN"/>
        </w:rPr>
        <w:br/>
      </w:r>
      <w:r w:rsidRPr="00F37D05">
        <w:rPr>
          <w:lang w:eastAsia="zh-CN"/>
        </w:rPr>
        <w:t>故答案为：</w:t>
      </w:r>
      <w:r w:rsidRPr="00F37D05">
        <w:rPr>
          <w:lang w:eastAsia="zh-CN"/>
        </w:rPr>
        <w:t>3000</w:t>
      </w:r>
      <w:r w:rsidRPr="00F37D05">
        <w:rPr>
          <w:lang w:eastAsia="zh-CN"/>
        </w:rPr>
        <w:t>；</w:t>
      </w:r>
      <w:r w:rsidRPr="00F37D05">
        <w:rPr>
          <w:lang w:eastAsia="zh-CN"/>
        </w:rPr>
        <w:t>4500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【分析】</w:t>
      </w:r>
      <w:r w:rsidRPr="00F37D05">
        <w:rPr>
          <w:lang w:eastAsia="zh-CN"/>
        </w:rPr>
        <w:t>1</w:t>
      </w:r>
      <w:r w:rsidRPr="00F37D05">
        <w:rPr>
          <w:lang w:eastAsia="zh-CN"/>
        </w:rPr>
        <w:t>立方米</w:t>
      </w:r>
      <w:r w:rsidRPr="00F37D05">
        <w:rPr>
          <w:lang w:eastAsia="zh-CN"/>
        </w:rPr>
        <w:t>=1000</w:t>
      </w:r>
      <w:r w:rsidRPr="00F37D05">
        <w:rPr>
          <w:lang w:eastAsia="zh-CN"/>
        </w:rPr>
        <w:t>立方分米，</w:t>
      </w:r>
      <w:r w:rsidRPr="00F37D05">
        <w:rPr>
          <w:lang w:eastAsia="zh-CN"/>
        </w:rPr>
        <w:t>1</w:t>
      </w:r>
      <w:r w:rsidRPr="00F37D05">
        <w:rPr>
          <w:lang w:eastAsia="zh-CN"/>
        </w:rPr>
        <w:t>立方分米</w:t>
      </w:r>
      <w:r w:rsidRPr="00F37D05">
        <w:rPr>
          <w:lang w:eastAsia="zh-CN"/>
        </w:rPr>
        <w:t>=1000</w:t>
      </w:r>
      <w:r w:rsidRPr="00F37D05">
        <w:rPr>
          <w:lang w:eastAsia="zh-CN"/>
        </w:rPr>
        <w:t>立方厘米，把高级单位换算成低级单位要乘进率</w:t>
      </w:r>
      <w:r w:rsidRPr="00F37D05">
        <w:rPr>
          <w:lang w:eastAsia="zh-CN"/>
        </w:rPr>
        <w:t>.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14.</w:t>
      </w:r>
      <w:r w:rsidRPr="00F37D05">
        <w:rPr>
          <w:lang w:eastAsia="zh-CN"/>
        </w:rPr>
        <w:t>【答案】</w:t>
      </w:r>
      <w:r w:rsidRPr="00F37D05">
        <w:rPr>
          <w:lang w:eastAsia="zh-CN"/>
        </w:rPr>
        <w:t xml:space="preserve">5  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【解析】【解答】</w:t>
      </w:r>
      <w:r w:rsidRPr="00F37D05">
        <w:rPr>
          <w:lang w:eastAsia="zh-CN"/>
        </w:rPr>
        <w:t>60cm=6dm</w:t>
      </w:r>
      <w:r w:rsidRPr="00F37D05">
        <w:rPr>
          <w:lang w:eastAsia="zh-CN"/>
        </w:rPr>
        <w:br/>
        <w:t>40cm=4dm</w:t>
      </w:r>
      <w:r w:rsidRPr="00F37D05">
        <w:rPr>
          <w:lang w:eastAsia="zh-CN"/>
        </w:rPr>
        <w:br/>
        <w:t>30cm=3dm</w:t>
      </w:r>
      <w:r w:rsidRPr="00F37D05">
        <w:rPr>
          <w:lang w:eastAsia="zh-CN"/>
        </w:rPr>
        <w:br/>
        <w:t>6×4×3=72dm</w:t>
      </w:r>
      <w:r w:rsidRPr="00F37D05">
        <w:rPr>
          <w:vertAlign w:val="superscript"/>
          <w:lang w:eastAsia="zh-CN"/>
        </w:rPr>
        <w:t>3</w:t>
      </w:r>
      <w:r w:rsidRPr="00F37D05">
        <w:rPr>
          <w:lang w:eastAsia="zh-CN"/>
        </w:rPr>
        <w:t>=72L</w:t>
      </w:r>
      <w:r w:rsidRPr="00F37D05">
        <w:rPr>
          <w:lang w:eastAsia="zh-CN"/>
        </w:rPr>
        <w:br/>
        <w:t>60</w:t>
      </w:r>
      <w:r w:rsidRPr="00F37D05">
        <w:rPr>
          <w:lang w:eastAsia="zh-CN"/>
        </w:rPr>
        <w:t>〈</w:t>
      </w:r>
      <w:r w:rsidRPr="00F37D05">
        <w:rPr>
          <w:lang w:eastAsia="zh-CN"/>
        </w:rPr>
        <w:t>72</w:t>
      </w:r>
      <w:r w:rsidRPr="00F37D05">
        <w:rPr>
          <w:lang w:eastAsia="zh-CN"/>
        </w:rPr>
        <w:br/>
        <w:t>60÷4÷6=2.5dm</w:t>
      </w:r>
      <w:r w:rsidRPr="00F37D05">
        <w:rPr>
          <w:lang w:eastAsia="zh-CN"/>
        </w:rPr>
        <w:br/>
        <w:t>3</w:t>
      </w:r>
      <w:r w:rsidRPr="00F37D05">
        <w:rPr>
          <w:lang w:eastAsia="zh-CN"/>
        </w:rPr>
        <w:t>－</w:t>
      </w:r>
      <w:r w:rsidRPr="00F37D05">
        <w:rPr>
          <w:lang w:eastAsia="zh-CN"/>
        </w:rPr>
        <w:t>2.5=0.5dm=5cm</w:t>
      </w:r>
      <w:r w:rsidRPr="00F37D05">
        <w:rPr>
          <w:lang w:eastAsia="zh-CN"/>
        </w:rPr>
        <w:br/>
      </w:r>
      <w:r w:rsidRPr="00F37D05">
        <w:rPr>
          <w:lang w:eastAsia="zh-CN"/>
        </w:rPr>
        <w:t>【分析】先算出长方体鱼缸的容积，是</w:t>
      </w:r>
      <w:r w:rsidRPr="00F37D05">
        <w:rPr>
          <w:lang w:eastAsia="zh-CN"/>
        </w:rPr>
        <w:t>72</w:t>
      </w:r>
      <w:r w:rsidRPr="00F37D05">
        <w:rPr>
          <w:lang w:eastAsia="zh-CN"/>
        </w:rPr>
        <w:t>升，可是水只有</w:t>
      </w:r>
      <w:r w:rsidRPr="00F37D05">
        <w:rPr>
          <w:lang w:eastAsia="zh-CN"/>
        </w:rPr>
        <w:t>60</w:t>
      </w:r>
      <w:r w:rsidRPr="00F37D05">
        <w:rPr>
          <w:lang w:eastAsia="zh-CN"/>
        </w:rPr>
        <w:t>升，说明水不能将鱼缸填满。接着计算出水的高度是</w:t>
      </w:r>
      <w:r w:rsidRPr="00F37D05">
        <w:rPr>
          <w:lang w:eastAsia="zh-CN"/>
        </w:rPr>
        <w:t>25</w:t>
      </w:r>
      <w:r w:rsidRPr="00F37D05">
        <w:rPr>
          <w:lang w:eastAsia="zh-CN"/>
        </w:rPr>
        <w:t>厘米，可是题目问的是，水面距离鱼缸的距离，还要将</w:t>
      </w:r>
      <w:r w:rsidRPr="00F37D05">
        <w:rPr>
          <w:lang w:eastAsia="zh-CN"/>
        </w:rPr>
        <w:t>30</w:t>
      </w:r>
      <w:r w:rsidRPr="00F37D05">
        <w:rPr>
          <w:lang w:eastAsia="zh-CN"/>
        </w:rPr>
        <w:t>厘米减去</w:t>
      </w:r>
      <w:r w:rsidRPr="00F37D05">
        <w:rPr>
          <w:lang w:eastAsia="zh-CN"/>
        </w:rPr>
        <w:t>25</w:t>
      </w:r>
      <w:r w:rsidRPr="00F37D05">
        <w:rPr>
          <w:lang w:eastAsia="zh-CN"/>
        </w:rPr>
        <w:t>厘米。</w:t>
      </w:r>
    </w:p>
    <w:p w:rsidR="0045793E" w:rsidRPr="00F37D05" w:rsidRDefault="00F37D05" w:rsidP="00F37D05">
      <w:pPr>
        <w:spacing w:line="360" w:lineRule="auto"/>
        <w:rPr>
          <w:lang w:eastAsia="zh-CN"/>
        </w:rPr>
      </w:pPr>
      <w:r w:rsidRPr="00F37D05">
        <w:rPr>
          <w:lang w:eastAsia="zh-CN"/>
        </w:rPr>
        <w:t>四、解答题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15.</w:t>
      </w:r>
      <w:r w:rsidRPr="00F37D05">
        <w:rPr>
          <w:lang w:eastAsia="zh-CN"/>
        </w:rPr>
        <w:t>【答案】解：都是第一个图形体积大</w:t>
      </w:r>
      <w:r w:rsidRPr="00F37D05">
        <w:rPr>
          <w:lang w:eastAsia="zh-CN"/>
        </w:rPr>
        <w:t xml:space="preserve">  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【解析】【解答】左图第一堆由</w:t>
      </w:r>
      <w:r w:rsidRPr="00F37D05">
        <w:rPr>
          <w:lang w:eastAsia="zh-CN"/>
        </w:rPr>
        <w:t>10</w:t>
      </w:r>
      <w:r w:rsidRPr="00F37D05">
        <w:rPr>
          <w:lang w:eastAsia="zh-CN"/>
        </w:rPr>
        <w:t>根材料堆成，第二堆由</w:t>
      </w:r>
      <w:r w:rsidRPr="00F37D05">
        <w:rPr>
          <w:lang w:eastAsia="zh-CN"/>
        </w:rPr>
        <w:t>9</w:t>
      </w:r>
      <w:r w:rsidRPr="00F37D05">
        <w:rPr>
          <w:lang w:eastAsia="zh-CN"/>
        </w:rPr>
        <w:t>根材料堆成，故第一个图形体积大；右图第一堆由</w:t>
      </w:r>
      <w:r w:rsidRPr="00F37D05">
        <w:rPr>
          <w:lang w:eastAsia="zh-CN"/>
        </w:rPr>
        <w:t>16</w:t>
      </w:r>
      <w:r w:rsidRPr="00F37D05">
        <w:rPr>
          <w:lang w:eastAsia="zh-CN"/>
        </w:rPr>
        <w:t>个小正方体堆成，第二堆由</w:t>
      </w:r>
      <w:r w:rsidRPr="00F37D05">
        <w:rPr>
          <w:lang w:eastAsia="zh-CN"/>
        </w:rPr>
        <w:t>15</w:t>
      </w:r>
      <w:r w:rsidRPr="00F37D05">
        <w:rPr>
          <w:lang w:eastAsia="zh-CN"/>
        </w:rPr>
        <w:t>个小正方体堆成。</w:t>
      </w:r>
      <w:r w:rsidRPr="00F37D05">
        <w:rPr>
          <w:lang w:eastAsia="zh-CN"/>
        </w:rPr>
        <w:br/>
      </w:r>
      <w:r w:rsidRPr="00F37D05">
        <w:rPr>
          <w:lang w:eastAsia="zh-CN"/>
        </w:rPr>
        <w:t>故答案为：都是第一个图形体积大。</w:t>
      </w:r>
      <w:r w:rsidRPr="00F37D05">
        <w:rPr>
          <w:lang w:eastAsia="zh-CN"/>
        </w:rPr>
        <w:br/>
      </w:r>
      <w:r w:rsidRPr="00F37D05">
        <w:rPr>
          <w:lang w:eastAsia="zh-CN"/>
        </w:rPr>
        <w:t>【分析】由若干完全相同的物体堆成的图形，物体多的体积大。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16.</w:t>
      </w:r>
      <w:r w:rsidRPr="00F37D05">
        <w:rPr>
          <w:lang w:eastAsia="zh-CN"/>
        </w:rPr>
        <w:t>【答案】同样的饮料，小芳正好倒满</w:t>
      </w:r>
      <w:r w:rsidRPr="00F37D05">
        <w:rPr>
          <w:lang w:eastAsia="zh-CN"/>
        </w:rPr>
        <w:t>3</w:t>
      </w:r>
      <w:r w:rsidRPr="00F37D05">
        <w:rPr>
          <w:lang w:eastAsia="zh-CN"/>
        </w:rPr>
        <w:t>杯，小军倒了</w:t>
      </w:r>
      <w:r w:rsidRPr="00F37D05">
        <w:rPr>
          <w:lang w:eastAsia="zh-CN"/>
        </w:rPr>
        <w:t>2</w:t>
      </w:r>
      <w:r w:rsidRPr="00F37D05">
        <w:rPr>
          <w:lang w:eastAsia="zh-CN"/>
        </w:rPr>
        <w:t>杯多，说明小军的杯子大一些。</w:t>
      </w:r>
      <w:r w:rsidRPr="00F37D05">
        <w:rPr>
          <w:lang w:eastAsia="zh-CN"/>
        </w:rPr>
        <w:t xml:space="preserve">  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【解析】【解答】同样的饮料，小芳正好倒满</w:t>
      </w:r>
      <w:r w:rsidRPr="00F37D05">
        <w:rPr>
          <w:lang w:eastAsia="zh-CN"/>
        </w:rPr>
        <w:t>3</w:t>
      </w:r>
      <w:r w:rsidRPr="00F37D05">
        <w:rPr>
          <w:lang w:eastAsia="zh-CN"/>
        </w:rPr>
        <w:t>杯，小军倒了</w:t>
      </w:r>
      <w:r w:rsidRPr="00F37D05">
        <w:rPr>
          <w:lang w:eastAsia="zh-CN"/>
        </w:rPr>
        <w:t>2</w:t>
      </w:r>
      <w:r w:rsidRPr="00F37D05">
        <w:rPr>
          <w:lang w:eastAsia="zh-CN"/>
        </w:rPr>
        <w:t>杯多，说明小军的杯子大一些。</w:t>
      </w:r>
      <w:r w:rsidRPr="00F37D05">
        <w:rPr>
          <w:lang w:eastAsia="zh-CN"/>
        </w:rPr>
        <w:br/>
      </w:r>
      <w:r w:rsidRPr="00F37D05">
        <w:rPr>
          <w:lang w:eastAsia="zh-CN"/>
        </w:rPr>
        <w:t>【分析】</w:t>
      </w:r>
      <w:r w:rsidRPr="00F37D05">
        <w:rPr>
          <w:lang w:eastAsia="zh-CN"/>
        </w:rPr>
        <w:t xml:space="preserve"> </w:t>
      </w:r>
      <w:r w:rsidRPr="00F37D05">
        <w:rPr>
          <w:lang w:eastAsia="zh-CN"/>
        </w:rPr>
        <w:t>同样的饮料，小芳正好倒满</w:t>
      </w:r>
      <w:r w:rsidRPr="00F37D05">
        <w:rPr>
          <w:lang w:eastAsia="zh-CN"/>
        </w:rPr>
        <w:t>3</w:t>
      </w:r>
      <w:r w:rsidRPr="00F37D05">
        <w:rPr>
          <w:lang w:eastAsia="zh-CN"/>
        </w:rPr>
        <w:t>杯，小军倒了</w:t>
      </w:r>
      <w:r w:rsidRPr="00F37D05">
        <w:rPr>
          <w:lang w:eastAsia="zh-CN"/>
        </w:rPr>
        <w:t>2</w:t>
      </w:r>
      <w:r w:rsidRPr="00F37D05">
        <w:rPr>
          <w:lang w:eastAsia="zh-CN"/>
        </w:rPr>
        <w:t>杯多，说明小军的杯子大一些。因为杯子大，容量大，装的液体多。</w:t>
      </w:r>
    </w:p>
    <w:p w:rsidR="0045793E" w:rsidRPr="00F37D05" w:rsidRDefault="00F37D05" w:rsidP="00F37D05">
      <w:pPr>
        <w:spacing w:line="360" w:lineRule="auto"/>
        <w:rPr>
          <w:lang w:eastAsia="zh-CN"/>
        </w:rPr>
      </w:pPr>
      <w:r w:rsidRPr="00F37D05">
        <w:rPr>
          <w:lang w:eastAsia="zh-CN"/>
        </w:rPr>
        <w:t>五、综合题</w:t>
      </w:r>
    </w:p>
    <w:p w:rsidR="0045793E" w:rsidRPr="00F37D05" w:rsidRDefault="00F37D05" w:rsidP="00F37D05">
      <w:pPr>
        <w:spacing w:after="0" w:line="360" w:lineRule="auto"/>
      </w:pPr>
      <w:r w:rsidRPr="00F37D05">
        <w:t>17.</w:t>
      </w:r>
      <w:r w:rsidRPr="00F37D05">
        <w:t>【答案】（</w:t>
      </w:r>
      <w:r w:rsidRPr="00F37D05">
        <w:t>1</w:t>
      </w:r>
      <w:r w:rsidRPr="00F37D05">
        <w:t>）毫升</w:t>
      </w:r>
      <w:r w:rsidRPr="00F37D05">
        <w:br/>
      </w:r>
      <w:r w:rsidRPr="00F37D05">
        <w:t>（</w:t>
      </w:r>
      <w:r w:rsidRPr="00F37D05">
        <w:t>2</w:t>
      </w:r>
      <w:r w:rsidRPr="00F37D05">
        <w:t>）升</w:t>
      </w:r>
      <w:r w:rsidRPr="00F37D05">
        <w:t xml:space="preserve">  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【解析】【解答】解：（</w:t>
      </w:r>
      <w:r w:rsidRPr="00F37D05">
        <w:rPr>
          <w:lang w:eastAsia="zh-CN"/>
        </w:rPr>
        <w:t>1</w:t>
      </w:r>
      <w:r w:rsidRPr="00F37D05">
        <w:rPr>
          <w:lang w:eastAsia="zh-CN"/>
        </w:rPr>
        <w:t>）一个人一次能喝约</w:t>
      </w:r>
      <w:r w:rsidRPr="00F37D05">
        <w:rPr>
          <w:lang w:eastAsia="zh-CN"/>
        </w:rPr>
        <w:t>500</w:t>
      </w:r>
      <w:r w:rsidRPr="00F37D05">
        <w:rPr>
          <w:lang w:eastAsia="zh-CN"/>
        </w:rPr>
        <w:t>毫升的水；（</w:t>
      </w:r>
      <w:r w:rsidRPr="00F37D05">
        <w:rPr>
          <w:lang w:eastAsia="zh-CN"/>
        </w:rPr>
        <w:t>2</w:t>
      </w:r>
      <w:r w:rsidRPr="00F37D05">
        <w:rPr>
          <w:lang w:eastAsia="zh-CN"/>
        </w:rPr>
        <w:t>）一辆小轿车的油箱大约能盛</w:t>
      </w:r>
      <w:r w:rsidRPr="00F37D05">
        <w:rPr>
          <w:lang w:eastAsia="zh-CN"/>
        </w:rPr>
        <w:t>30</w:t>
      </w:r>
      <w:r w:rsidRPr="00F37D05">
        <w:rPr>
          <w:lang w:eastAsia="zh-CN"/>
        </w:rPr>
        <w:t>升汽油。</w:t>
      </w:r>
      <w:r w:rsidRPr="00F37D05">
        <w:rPr>
          <w:lang w:eastAsia="zh-CN"/>
        </w:rPr>
        <w:br/>
      </w:r>
      <w:r w:rsidRPr="00F37D05">
        <w:rPr>
          <w:lang w:eastAsia="zh-CN"/>
        </w:rPr>
        <w:t>故答案为：（</w:t>
      </w:r>
      <w:r w:rsidRPr="00F37D05">
        <w:rPr>
          <w:lang w:eastAsia="zh-CN"/>
        </w:rPr>
        <w:t>1</w:t>
      </w:r>
      <w:r w:rsidRPr="00F37D05">
        <w:rPr>
          <w:lang w:eastAsia="zh-CN"/>
        </w:rPr>
        <w:t>）毫升；（</w:t>
      </w:r>
      <w:r w:rsidRPr="00F37D05">
        <w:rPr>
          <w:lang w:eastAsia="zh-CN"/>
        </w:rPr>
        <w:t>2</w:t>
      </w:r>
      <w:r w:rsidRPr="00F37D05">
        <w:rPr>
          <w:lang w:eastAsia="zh-CN"/>
        </w:rPr>
        <w:t>）升。</w:t>
      </w:r>
      <w:r w:rsidRPr="00F37D05">
        <w:rPr>
          <w:lang w:eastAsia="zh-CN"/>
        </w:rPr>
        <w:br/>
      </w:r>
      <w:r w:rsidRPr="00F37D05">
        <w:rPr>
          <w:lang w:eastAsia="zh-CN"/>
        </w:rPr>
        <w:t>【分析】首先明确常见的液体的体积单位从大到小为：升、毫升，再根据实际情况和数据大小进行解答即可。</w:t>
      </w:r>
    </w:p>
    <w:p w:rsidR="0045793E" w:rsidRPr="00F37D05" w:rsidRDefault="00F37D05" w:rsidP="00F37D05">
      <w:pPr>
        <w:spacing w:line="360" w:lineRule="auto"/>
        <w:rPr>
          <w:lang w:eastAsia="zh-CN"/>
        </w:rPr>
      </w:pPr>
      <w:r w:rsidRPr="00F37D05">
        <w:rPr>
          <w:lang w:eastAsia="zh-CN"/>
        </w:rPr>
        <w:t>六、应用题</w:t>
      </w:r>
    </w:p>
    <w:p w:rsidR="0045793E" w:rsidRPr="00F37D05" w:rsidRDefault="00F37D05" w:rsidP="00F37D05">
      <w:pPr>
        <w:spacing w:after="0" w:line="360" w:lineRule="auto"/>
        <w:rPr>
          <w:lang w:eastAsia="zh-CN"/>
        </w:rPr>
      </w:pPr>
      <w:r w:rsidRPr="00F37D05">
        <w:rPr>
          <w:lang w:eastAsia="zh-CN"/>
        </w:rPr>
        <w:t>18.</w:t>
      </w:r>
      <w:r w:rsidRPr="00F37D05">
        <w:rPr>
          <w:lang w:eastAsia="zh-CN"/>
        </w:rPr>
        <w:t>【答案】用同样大的硬纸分别做了一个同样大的纸盒，说明两个盒子的容积一样大。兰兰的纸盒装了</w:t>
      </w:r>
      <w:r w:rsidRPr="00F37D05">
        <w:rPr>
          <w:lang w:eastAsia="zh-CN"/>
        </w:rPr>
        <w:t>12</w:t>
      </w:r>
      <w:r w:rsidRPr="00F37D05">
        <w:rPr>
          <w:lang w:eastAsia="zh-CN"/>
        </w:rPr>
        <w:t>本同样的书，而慧慧的纸盒里装了</w:t>
      </w:r>
      <w:r w:rsidRPr="00F37D05">
        <w:rPr>
          <w:lang w:eastAsia="zh-CN"/>
        </w:rPr>
        <w:t>10</w:t>
      </w:r>
      <w:r w:rsidRPr="00F37D05">
        <w:rPr>
          <w:lang w:eastAsia="zh-CN"/>
        </w:rPr>
        <w:t>本同样的书。慧慧盒子里的书大一些。</w:t>
      </w:r>
      <w:r w:rsidRPr="00F37D05">
        <w:rPr>
          <w:lang w:eastAsia="zh-CN"/>
        </w:rPr>
        <w:t xml:space="preserve">  </w:t>
      </w:r>
    </w:p>
    <w:p w:rsidR="0045793E" w:rsidRPr="00F37D05" w:rsidRDefault="00F37D05" w:rsidP="00F37D05">
      <w:pPr>
        <w:spacing w:after="0" w:line="360" w:lineRule="auto"/>
      </w:pPr>
      <w:r w:rsidRPr="00F37D05">
        <w:rPr>
          <w:lang w:eastAsia="zh-CN"/>
        </w:rPr>
        <w:t>【解析】【解答】用同样大的硬纸分别做了一个同样大的纸盒，说明两个盒子的容积一样大。兰兰的纸盒装了</w:t>
      </w:r>
      <w:r w:rsidRPr="00F37D05">
        <w:rPr>
          <w:lang w:eastAsia="zh-CN"/>
        </w:rPr>
        <w:t>12</w:t>
      </w:r>
      <w:r w:rsidRPr="00F37D05">
        <w:rPr>
          <w:lang w:eastAsia="zh-CN"/>
        </w:rPr>
        <w:t>本同样的书，而慧慧的纸盒里装了</w:t>
      </w:r>
      <w:r w:rsidRPr="00F37D05">
        <w:rPr>
          <w:lang w:eastAsia="zh-CN"/>
        </w:rPr>
        <w:t>10</w:t>
      </w:r>
      <w:r w:rsidRPr="00F37D05">
        <w:rPr>
          <w:lang w:eastAsia="zh-CN"/>
        </w:rPr>
        <w:t>本同样的书。慧慧盒子里的书大一些。</w:t>
      </w:r>
      <w:r w:rsidRPr="00F37D05">
        <w:rPr>
          <w:lang w:eastAsia="zh-CN"/>
        </w:rPr>
        <w:br/>
      </w:r>
      <w:r w:rsidRPr="00F37D05">
        <w:rPr>
          <w:lang w:eastAsia="zh-CN"/>
        </w:rPr>
        <w:t>【分析】</w:t>
      </w:r>
      <w:r w:rsidRPr="00F37D05">
        <w:rPr>
          <w:lang w:eastAsia="zh-CN"/>
        </w:rPr>
        <w:t xml:space="preserve"> </w:t>
      </w:r>
      <w:r w:rsidRPr="00F37D05">
        <w:rPr>
          <w:lang w:eastAsia="zh-CN"/>
        </w:rPr>
        <w:t>用同样大的硬纸分别做了一个同样大的纸盒，说明两个盒子的容积一样大。装的书少，说明书的体积大，装的书多，说明书的体积小。兰兰的纸盒装了</w:t>
      </w:r>
      <w:r w:rsidRPr="00F37D05">
        <w:rPr>
          <w:lang w:eastAsia="zh-CN"/>
        </w:rPr>
        <w:t>12</w:t>
      </w:r>
      <w:r w:rsidRPr="00F37D05">
        <w:rPr>
          <w:lang w:eastAsia="zh-CN"/>
        </w:rPr>
        <w:t>本同样的书，而慧慧的纸盒里装了</w:t>
      </w:r>
      <w:r w:rsidRPr="00F37D05">
        <w:rPr>
          <w:lang w:eastAsia="zh-CN"/>
        </w:rPr>
        <w:t>10</w:t>
      </w:r>
      <w:r w:rsidRPr="00F37D05">
        <w:rPr>
          <w:lang w:eastAsia="zh-CN"/>
        </w:rPr>
        <w:t>本同样的书。</w:t>
      </w:r>
      <w:r w:rsidRPr="00F37D05">
        <w:t>慧慧盒子里的书大一些。</w:t>
      </w:r>
    </w:p>
    <w:sectPr w:rsidR="0045793E" w:rsidRPr="00F37D05">
      <w:headerReference w:type="even" r:id="rId16"/>
      <w:headerReference w:type="default" r:id="rId17"/>
      <w:footerReference w:type="default" r:id="rId18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31E" w:rsidRDefault="0027631E">
      <w:pPr>
        <w:spacing w:after="0" w:line="240" w:lineRule="auto"/>
      </w:pPr>
      <w:r>
        <w:separator/>
      </w:r>
    </w:p>
  </w:endnote>
  <w:endnote w:type="continuationSeparator" w:id="0">
    <w:p w:rsidR="0027631E" w:rsidRDefault="00276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3E" w:rsidRPr="00F37D05" w:rsidRDefault="00F37D05" w:rsidP="00F37D05">
    <w:pPr>
      <w:pStyle w:val="a4"/>
    </w:pPr>
    <w:r>
      <w:t xml:space="preserve"> </w:t>
    </w:r>
    <w:r w:rsidRPr="00F37D05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31E" w:rsidRDefault="0027631E">
      <w:pPr>
        <w:spacing w:after="0" w:line="240" w:lineRule="auto"/>
      </w:pPr>
      <w:r>
        <w:separator/>
      </w:r>
    </w:p>
  </w:footnote>
  <w:footnote w:type="continuationSeparator" w:id="0">
    <w:p w:rsidR="0027631E" w:rsidRDefault="002763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3E" w:rsidRDefault="00974B91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251656192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51657216;mso-width-relative:page;mso-height-relative:page;v-text-anchor:middle" o:preferrelative="t">
          <v:stroke miterlimit="2"/>
          <v:textbox style="layout-flow:vertical;mso-layout-flow-alt:bottom-to-top">
            <w:txbxContent>
              <w:p w:rsidR="0045793E" w:rsidRDefault="00F37D05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251658240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45793E" w:rsidRDefault="00F37D05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251659264;mso-width-relative:page;mso-height-relative:page;v-text-anchor:middle" o:preferrelative="t">
          <v:stroke miterlimit="2"/>
          <v:textbox style="layout-flow:vertical;mso-layout-flow-alt:bottom-to-top">
            <w:txbxContent>
              <w:p w:rsidR="0045793E" w:rsidRDefault="00F37D05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3E" w:rsidRPr="00F37D05" w:rsidRDefault="00F37D05" w:rsidP="00974B91">
    <w:pPr>
      <w:pStyle w:val="a5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3B04"/>
    <w:multiLevelType w:val="hybridMultilevel"/>
    <w:tmpl w:val="87DEDA5A"/>
    <w:lvl w:ilvl="0" w:tplc="96752641">
      <w:start w:val="1"/>
      <w:numFmt w:val="decimal"/>
      <w:lvlText w:val="%1."/>
      <w:lvlJc w:val="left"/>
      <w:pPr>
        <w:ind w:left="720" w:hanging="360"/>
      </w:pPr>
    </w:lvl>
    <w:lvl w:ilvl="1" w:tplc="96752641" w:tentative="1">
      <w:start w:val="1"/>
      <w:numFmt w:val="lowerLetter"/>
      <w:lvlText w:val="%2."/>
      <w:lvlJc w:val="left"/>
      <w:pPr>
        <w:ind w:left="1440" w:hanging="360"/>
      </w:pPr>
    </w:lvl>
    <w:lvl w:ilvl="2" w:tplc="96752641" w:tentative="1">
      <w:start w:val="1"/>
      <w:numFmt w:val="lowerRoman"/>
      <w:lvlText w:val="%3."/>
      <w:lvlJc w:val="right"/>
      <w:pPr>
        <w:ind w:left="2160" w:hanging="180"/>
      </w:pPr>
    </w:lvl>
    <w:lvl w:ilvl="3" w:tplc="96752641" w:tentative="1">
      <w:start w:val="1"/>
      <w:numFmt w:val="decimal"/>
      <w:lvlText w:val="%4."/>
      <w:lvlJc w:val="left"/>
      <w:pPr>
        <w:ind w:left="2880" w:hanging="360"/>
      </w:pPr>
    </w:lvl>
    <w:lvl w:ilvl="4" w:tplc="96752641" w:tentative="1">
      <w:start w:val="1"/>
      <w:numFmt w:val="lowerLetter"/>
      <w:lvlText w:val="%5."/>
      <w:lvlJc w:val="left"/>
      <w:pPr>
        <w:ind w:left="3600" w:hanging="360"/>
      </w:pPr>
    </w:lvl>
    <w:lvl w:ilvl="5" w:tplc="96752641" w:tentative="1">
      <w:start w:val="1"/>
      <w:numFmt w:val="lowerRoman"/>
      <w:lvlText w:val="%6."/>
      <w:lvlJc w:val="right"/>
      <w:pPr>
        <w:ind w:left="4320" w:hanging="180"/>
      </w:pPr>
    </w:lvl>
    <w:lvl w:ilvl="6" w:tplc="96752641" w:tentative="1">
      <w:start w:val="1"/>
      <w:numFmt w:val="decimal"/>
      <w:lvlText w:val="%7."/>
      <w:lvlJc w:val="left"/>
      <w:pPr>
        <w:ind w:left="5040" w:hanging="360"/>
      </w:pPr>
    </w:lvl>
    <w:lvl w:ilvl="7" w:tplc="96752641" w:tentative="1">
      <w:start w:val="1"/>
      <w:numFmt w:val="lowerLetter"/>
      <w:lvlText w:val="%8."/>
      <w:lvlJc w:val="left"/>
      <w:pPr>
        <w:ind w:left="5760" w:hanging="360"/>
      </w:pPr>
    </w:lvl>
    <w:lvl w:ilvl="8" w:tplc="9675264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6B5B4ACD"/>
    <w:multiLevelType w:val="hybridMultilevel"/>
    <w:tmpl w:val="C3DE8D04"/>
    <w:lvl w:ilvl="0" w:tplc="568361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8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7631E"/>
    <w:rsid w:val="002A22FB"/>
    <w:rsid w:val="002B1B52"/>
    <w:rsid w:val="002B79A1"/>
    <w:rsid w:val="002C5454"/>
    <w:rsid w:val="002F406B"/>
    <w:rsid w:val="003C7056"/>
    <w:rsid w:val="0045793E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74B91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C6098"/>
    <w:rsid w:val="00C00B1C"/>
    <w:rsid w:val="00C205D4"/>
    <w:rsid w:val="00C26A2D"/>
    <w:rsid w:val="00C84C25"/>
    <w:rsid w:val="00D035E3"/>
    <w:rsid w:val="00D2160C"/>
    <w:rsid w:val="00D36692"/>
    <w:rsid w:val="00D45F3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37D0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gif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D44DE8-E8D5-4117-B887-A002E446C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580</Words>
  <Characters>3311</Characters>
  <Application>Microsoft Office Word</Application>
  <DocSecurity>0</DocSecurity>
  <Lines>27</Lines>
  <Paragraphs>7</Paragraphs>
  <ScaleCrop>false</ScaleCrop>
  <Company>Microsoft</Company>
  <LinksUpToDate>false</LinksUpToDate>
  <CharactersWithSpaces>3884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10</cp:revision>
  <dcterms:created xsi:type="dcterms:W3CDTF">2013-12-09T06:44:00Z</dcterms:created>
  <dcterms:modified xsi:type="dcterms:W3CDTF">2019-11-21T03:01:00Z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